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FF462" w14:textId="2E397D9D" w:rsidR="00747557" w:rsidRPr="00747557" w:rsidRDefault="0062097D" w:rsidP="00747557">
      <w:pPr>
        <w:rPr>
          <w:sz w:val="18"/>
          <w:szCs w:val="18"/>
        </w:rPr>
      </w:pPr>
      <w:r>
        <w:rPr>
          <w:noProof/>
          <w:color w:val="000000"/>
        </w:rPr>
        <w:drawing>
          <wp:anchor distT="0" distB="0" distL="0" distR="0" simplePos="0" relativeHeight="251659264" behindDoc="1" locked="0" layoutInCell="1" hidden="0" allowOverlap="1" wp14:anchorId="6E94BD10" wp14:editId="5399A40E">
            <wp:simplePos x="0" y="0"/>
            <wp:positionH relativeFrom="margin">
              <wp:posOffset>1933575</wp:posOffset>
            </wp:positionH>
            <wp:positionV relativeFrom="page">
              <wp:posOffset>52070</wp:posOffset>
            </wp:positionV>
            <wp:extent cx="1382400" cy="1990800"/>
            <wp:effectExtent l="0" t="0" r="0" b="0"/>
            <wp:wrapNone/>
            <wp:docPr id="4" name="image1.png" descr="Obraz zawierający tekst, zrzut ekranu, design&#10;&#10;Zawartość wygenerowana przez sztuczną inteligencję może być niepoprawna."/>
            <wp:cNvGraphicFramePr/>
            <a:graphic xmlns:a="http://schemas.openxmlformats.org/drawingml/2006/main">
              <a:graphicData uri="http://schemas.openxmlformats.org/drawingml/2006/picture">
                <pic:pic xmlns:pic="http://schemas.openxmlformats.org/drawingml/2006/picture">
                  <pic:nvPicPr>
                    <pic:cNvPr id="4" name="image1.png" descr="Obraz zawierający tekst, zrzut ekranu, design&#10;&#10;Zawartość wygenerowana przez sztuczną inteligencję może być niepoprawna."/>
                    <pic:cNvPicPr preferRelativeResize="0"/>
                  </pic:nvPicPr>
                  <pic:blipFill>
                    <a:blip r:embed="rId11"/>
                    <a:srcRect l="40955" t="1" r="40784" b="81389"/>
                    <a:stretch>
                      <a:fillRect/>
                    </a:stretch>
                  </pic:blipFill>
                  <pic:spPr>
                    <a:xfrm>
                      <a:off x="0" y="0"/>
                      <a:ext cx="1382400" cy="1990800"/>
                    </a:xfrm>
                    <a:prstGeom prst="rect">
                      <a:avLst/>
                    </a:prstGeom>
                    <a:ln/>
                  </pic:spPr>
                </pic:pic>
              </a:graphicData>
            </a:graphic>
            <wp14:sizeRelH relativeFrom="margin">
              <wp14:pctWidth>0</wp14:pctWidth>
            </wp14:sizeRelH>
            <wp14:sizeRelV relativeFrom="margin">
              <wp14:pctHeight>0</wp14:pctHeight>
            </wp14:sizeRelV>
          </wp:anchor>
        </w:drawing>
      </w:r>
    </w:p>
    <w:p w14:paraId="0E2F1877" w14:textId="77777777" w:rsidR="00747557" w:rsidRPr="00747557" w:rsidRDefault="00747557" w:rsidP="00747557">
      <w:pPr>
        <w:rPr>
          <w:sz w:val="18"/>
          <w:szCs w:val="18"/>
        </w:rPr>
      </w:pPr>
    </w:p>
    <w:p w14:paraId="3FCA3DEF" w14:textId="77777777" w:rsidR="00747557" w:rsidRPr="00747557" w:rsidRDefault="00747557" w:rsidP="00747557">
      <w:pPr>
        <w:rPr>
          <w:sz w:val="18"/>
          <w:szCs w:val="18"/>
        </w:rPr>
      </w:pPr>
    </w:p>
    <w:p w14:paraId="4CB6D636" w14:textId="77777777" w:rsidR="00747557" w:rsidRPr="00747557" w:rsidRDefault="00747557" w:rsidP="00747557">
      <w:pPr>
        <w:rPr>
          <w:sz w:val="18"/>
          <w:szCs w:val="18"/>
        </w:rPr>
      </w:pPr>
    </w:p>
    <w:p w14:paraId="1D44AE09" w14:textId="77777777" w:rsidR="00747557" w:rsidRPr="00747557" w:rsidRDefault="00747557" w:rsidP="00747557">
      <w:pPr>
        <w:rPr>
          <w:sz w:val="18"/>
          <w:szCs w:val="18"/>
        </w:rPr>
      </w:pPr>
    </w:p>
    <w:p w14:paraId="6ED54FA1" w14:textId="77777777" w:rsidR="00747557" w:rsidRPr="00747557" w:rsidRDefault="00747557" w:rsidP="00747557">
      <w:pPr>
        <w:rPr>
          <w:sz w:val="18"/>
          <w:szCs w:val="18"/>
        </w:rPr>
      </w:pPr>
    </w:p>
    <w:p w14:paraId="085CD4D1" w14:textId="77777777" w:rsidR="00747557" w:rsidRPr="00747557" w:rsidRDefault="00747557" w:rsidP="00747557">
      <w:pPr>
        <w:rPr>
          <w:sz w:val="18"/>
          <w:szCs w:val="18"/>
        </w:rPr>
      </w:pPr>
    </w:p>
    <w:p w14:paraId="7A5115B1" w14:textId="17B9725C" w:rsidR="0062097D" w:rsidRPr="004B79AB" w:rsidRDefault="0062097D" w:rsidP="0062097D">
      <w:pPr>
        <w:pStyle w:val="Style25"/>
        <w:widowControl/>
        <w:spacing w:line="240" w:lineRule="auto"/>
        <w:ind w:left="42" w:firstLine="14"/>
        <w:jc w:val="right"/>
        <w:rPr>
          <w:rStyle w:val="FontStyle61"/>
          <w:sz w:val="22"/>
          <w:szCs w:val="22"/>
        </w:rPr>
      </w:pPr>
      <w:r w:rsidRPr="009C6756">
        <w:rPr>
          <w:rStyle w:val="FontStyle61"/>
          <w:sz w:val="22"/>
          <w:szCs w:val="22"/>
        </w:rPr>
        <w:t xml:space="preserve">Załącznik nr </w:t>
      </w:r>
      <w:r>
        <w:rPr>
          <w:rStyle w:val="FontStyle61"/>
          <w:sz w:val="22"/>
          <w:szCs w:val="22"/>
        </w:rPr>
        <w:t>2 B)</w:t>
      </w:r>
      <w:r w:rsidRPr="009C6756">
        <w:rPr>
          <w:rStyle w:val="FontStyle61"/>
          <w:sz w:val="22"/>
          <w:szCs w:val="22"/>
        </w:rPr>
        <w:t xml:space="preserve"> do Zapytania</w:t>
      </w:r>
      <w:r>
        <w:rPr>
          <w:rStyle w:val="FontStyle61"/>
          <w:sz w:val="22"/>
          <w:szCs w:val="22"/>
        </w:rPr>
        <w:t xml:space="preserve"> Ofertowego 25DFBT356</w:t>
      </w:r>
    </w:p>
    <w:p w14:paraId="13BA23AF" w14:textId="77777777" w:rsidR="0062097D" w:rsidRDefault="0062097D" w:rsidP="0062097D">
      <w:pPr>
        <w:pStyle w:val="Style36"/>
        <w:widowControl/>
        <w:tabs>
          <w:tab w:val="left" w:pos="9072"/>
        </w:tabs>
        <w:jc w:val="right"/>
        <w:rPr>
          <w:rStyle w:val="FontStyle61"/>
          <w:sz w:val="20"/>
          <w:szCs w:val="20"/>
        </w:rPr>
      </w:pPr>
      <w:r w:rsidRPr="00C15387">
        <w:rPr>
          <w:rStyle w:val="FontStyle61"/>
          <w:sz w:val="20"/>
          <w:szCs w:val="20"/>
        </w:rPr>
        <w:t xml:space="preserve"> </w:t>
      </w:r>
    </w:p>
    <w:p w14:paraId="361BF02A" w14:textId="77777777" w:rsidR="0062097D" w:rsidRPr="00B237DE" w:rsidRDefault="0062097D" w:rsidP="0062097D">
      <w:pPr>
        <w:pStyle w:val="Style36"/>
        <w:widowControl/>
        <w:tabs>
          <w:tab w:val="left" w:pos="9072"/>
        </w:tabs>
        <w:jc w:val="right"/>
        <w:rPr>
          <w:rStyle w:val="FontStyle61"/>
        </w:rPr>
      </w:pPr>
    </w:p>
    <w:p w14:paraId="44506F90" w14:textId="77777777" w:rsidR="00B237DE" w:rsidRPr="00B237DE" w:rsidRDefault="00B237DE" w:rsidP="00B237DE">
      <w:pPr>
        <w:pStyle w:val="Style25"/>
        <w:widowControl/>
        <w:spacing w:line="240" w:lineRule="auto"/>
        <w:ind w:left="42" w:firstLine="14"/>
        <w:jc w:val="both"/>
        <w:rPr>
          <w:rFonts w:ascii="Arial" w:hAnsi="Arial" w:cs="Arial"/>
          <w:b/>
        </w:rPr>
      </w:pPr>
      <w:r w:rsidRPr="00B237DE">
        <w:rPr>
          <w:rStyle w:val="FontStyle59"/>
          <w:rFonts w:ascii="Arial" w:hAnsi="Arial" w:cs="Arial"/>
          <w:sz w:val="24"/>
          <w:szCs w:val="24"/>
        </w:rPr>
        <w:t xml:space="preserve">Dotyczy: </w:t>
      </w:r>
      <w:r w:rsidRPr="00B237DE">
        <w:rPr>
          <w:rFonts w:ascii="Arial" w:hAnsi="Arial" w:cs="Arial"/>
          <w:b/>
        </w:rPr>
        <w:t>Budowa i przyłączenie do sieci przesyłowej PSE S.A. nowej rozdzielni wnętrzowej 110 kV w EC Żerań</w:t>
      </w:r>
    </w:p>
    <w:p w14:paraId="740178FE" w14:textId="77777777" w:rsidR="0062097D" w:rsidRDefault="0062097D" w:rsidP="0062097D">
      <w:pPr>
        <w:pStyle w:val="Style36"/>
        <w:widowControl/>
        <w:tabs>
          <w:tab w:val="left" w:pos="9072"/>
        </w:tabs>
        <w:jc w:val="right"/>
        <w:rPr>
          <w:rStyle w:val="FontStyle61"/>
          <w:sz w:val="20"/>
          <w:szCs w:val="20"/>
        </w:rPr>
      </w:pPr>
    </w:p>
    <w:p w14:paraId="43D0E1CF" w14:textId="77777777" w:rsidR="0062097D" w:rsidRPr="00C15387" w:rsidRDefault="0062097D" w:rsidP="0062097D">
      <w:pPr>
        <w:pStyle w:val="Style36"/>
        <w:widowControl/>
        <w:tabs>
          <w:tab w:val="left" w:pos="9072"/>
        </w:tabs>
        <w:jc w:val="right"/>
        <w:rPr>
          <w:rStyle w:val="FontStyle61"/>
          <w:sz w:val="20"/>
          <w:szCs w:val="20"/>
        </w:rPr>
      </w:pPr>
    </w:p>
    <w:tbl>
      <w:tblPr>
        <w:tblW w:w="5000" w:type="pct"/>
        <w:tblInd w:w="-38" w:type="dxa"/>
        <w:tblCellMar>
          <w:left w:w="40" w:type="dxa"/>
          <w:right w:w="40" w:type="dxa"/>
        </w:tblCellMar>
        <w:tblLook w:val="0000" w:firstRow="0" w:lastRow="0" w:firstColumn="0" w:lastColumn="0" w:noHBand="0" w:noVBand="0"/>
      </w:tblPr>
      <w:tblGrid>
        <w:gridCol w:w="9338"/>
      </w:tblGrid>
      <w:tr w:rsidR="0062097D" w:rsidRPr="00C15387" w14:paraId="7CAF700C" w14:textId="77777777" w:rsidTr="00DA2B78">
        <w:trPr>
          <w:trHeight w:val="1258"/>
        </w:trPr>
        <w:tc>
          <w:tcPr>
            <w:tcW w:w="5000" w:type="pct"/>
            <w:tcBorders>
              <w:top w:val="single" w:sz="6" w:space="0" w:color="auto"/>
              <w:left w:val="single" w:sz="6" w:space="0" w:color="auto"/>
              <w:bottom w:val="single" w:sz="6" w:space="0" w:color="auto"/>
              <w:right w:val="single" w:sz="6" w:space="0" w:color="auto"/>
            </w:tcBorders>
            <w:shd w:val="clear" w:color="auto" w:fill="C0C0C0"/>
            <w:vAlign w:val="center"/>
          </w:tcPr>
          <w:p w14:paraId="11622198" w14:textId="77777777" w:rsidR="0062097D" w:rsidRPr="00C15387" w:rsidRDefault="0062097D" w:rsidP="00DA2B78">
            <w:pPr>
              <w:spacing w:line="360" w:lineRule="auto"/>
              <w:jc w:val="center"/>
              <w:rPr>
                <w:rFonts w:cs="Century Gothic"/>
                <w:sz w:val="20"/>
              </w:rPr>
            </w:pPr>
            <w:r w:rsidRPr="004B79AB">
              <w:rPr>
                <w:rFonts w:cs="Century Gothic"/>
                <w:sz w:val="36"/>
                <w:szCs w:val="36"/>
              </w:rPr>
              <w:t xml:space="preserve">Wykaz </w:t>
            </w:r>
            <w:r>
              <w:rPr>
                <w:rFonts w:cs="Century Gothic"/>
                <w:sz w:val="36"/>
                <w:szCs w:val="36"/>
              </w:rPr>
              <w:t>robót i usług</w:t>
            </w:r>
          </w:p>
        </w:tc>
      </w:tr>
    </w:tbl>
    <w:p w14:paraId="6C5D1D2E" w14:textId="77777777" w:rsidR="00747557" w:rsidRDefault="00747557" w:rsidP="00747557">
      <w:pPr>
        <w:rPr>
          <w:sz w:val="18"/>
          <w:szCs w:val="18"/>
        </w:rPr>
      </w:pPr>
    </w:p>
    <w:p w14:paraId="4B3563F3" w14:textId="77777777" w:rsidR="00747557" w:rsidRDefault="00747557" w:rsidP="00747557">
      <w:pPr>
        <w:rPr>
          <w:sz w:val="18"/>
          <w:szCs w:val="18"/>
        </w:rPr>
      </w:pPr>
    </w:p>
    <w:p w14:paraId="5A482D07" w14:textId="7307682D" w:rsidR="00D102CB" w:rsidRDefault="00747557" w:rsidP="00747557">
      <w:pPr>
        <w:tabs>
          <w:tab w:val="left" w:pos="7868"/>
        </w:tabs>
        <w:rPr>
          <w:sz w:val="18"/>
          <w:szCs w:val="18"/>
        </w:rPr>
      </w:pPr>
      <w:r>
        <w:rPr>
          <w:sz w:val="18"/>
          <w:szCs w:val="18"/>
        </w:rPr>
        <w:tab/>
      </w:r>
    </w:p>
    <w:p w14:paraId="7E3486FF" w14:textId="77777777" w:rsidR="00D102CB" w:rsidRDefault="00D102CB">
      <w:pPr>
        <w:suppressAutoHyphens w:val="0"/>
        <w:spacing w:line="240" w:lineRule="auto"/>
        <w:jc w:val="left"/>
        <w:rPr>
          <w:sz w:val="18"/>
          <w:szCs w:val="18"/>
        </w:rPr>
      </w:pPr>
      <w:r>
        <w:rPr>
          <w:sz w:val="18"/>
          <w:szCs w:val="18"/>
        </w:rPr>
        <w:br w:type="page"/>
      </w:r>
    </w:p>
    <w:p w14:paraId="4C37CF75" w14:textId="0A296C2E" w:rsidR="005942EC" w:rsidRDefault="00B35CBE" w:rsidP="000B6959">
      <w:pPr>
        <w:widowControl w:val="0"/>
        <w:autoSpaceDE w:val="0"/>
        <w:spacing w:before="120" w:line="276" w:lineRule="auto"/>
        <w:jc w:val="left"/>
        <w:rPr>
          <w:sz w:val="20"/>
        </w:rPr>
      </w:pPr>
      <w:r w:rsidRPr="00B963AA">
        <w:rPr>
          <w:b/>
          <w:bCs/>
          <w:sz w:val="20"/>
        </w:rPr>
        <w:lastRenderedPageBreak/>
        <w:t>WYKAZ</w:t>
      </w:r>
      <w:r w:rsidR="00636686">
        <w:rPr>
          <w:b/>
          <w:bCs/>
          <w:sz w:val="20"/>
        </w:rPr>
        <w:t>:</w:t>
      </w:r>
    </w:p>
    <w:p w14:paraId="49B77AD2" w14:textId="64DF50A3" w:rsidR="00B35CBE" w:rsidRPr="00A93A30" w:rsidRDefault="005942EC" w:rsidP="007D3106">
      <w:pPr>
        <w:widowControl w:val="0"/>
        <w:tabs>
          <w:tab w:val="left" w:pos="720"/>
        </w:tabs>
        <w:autoSpaceDE w:val="0"/>
        <w:spacing w:before="120" w:line="276" w:lineRule="auto"/>
        <w:ind w:left="709" w:hanging="567"/>
        <w:rPr>
          <w:b/>
          <w:bCs/>
          <w:sz w:val="20"/>
        </w:rPr>
      </w:pPr>
      <w:r w:rsidRPr="00A93A30">
        <w:rPr>
          <w:b/>
          <w:bCs/>
          <w:sz w:val="20"/>
        </w:rPr>
        <w:t xml:space="preserve">A </w:t>
      </w:r>
      <w:r w:rsidR="007D3106">
        <w:rPr>
          <w:b/>
          <w:bCs/>
          <w:sz w:val="20"/>
        </w:rPr>
        <w:tab/>
      </w:r>
      <w:r w:rsidR="009D471B">
        <w:rPr>
          <w:b/>
          <w:bCs/>
          <w:sz w:val="20"/>
        </w:rPr>
        <w:t>Z</w:t>
      </w:r>
      <w:r w:rsidR="00A93A30" w:rsidRPr="00A93A30">
        <w:rPr>
          <w:b/>
          <w:bCs/>
          <w:sz w:val="20"/>
        </w:rPr>
        <w:t>realiz</w:t>
      </w:r>
      <w:r w:rsidR="009D471B">
        <w:rPr>
          <w:b/>
          <w:bCs/>
          <w:sz w:val="20"/>
        </w:rPr>
        <w:t>owanych</w:t>
      </w:r>
      <w:r w:rsidR="0068536F">
        <w:rPr>
          <w:b/>
          <w:bCs/>
          <w:sz w:val="20"/>
        </w:rPr>
        <w:t xml:space="preserve"> (wybudowanych)</w:t>
      </w:r>
      <w:r w:rsidR="00A93A30" w:rsidRPr="00A93A30">
        <w:rPr>
          <w:b/>
          <w:bCs/>
          <w:sz w:val="20"/>
        </w:rPr>
        <w:t xml:space="preserve"> budynk</w:t>
      </w:r>
      <w:r w:rsidR="009D471B">
        <w:rPr>
          <w:b/>
          <w:bCs/>
          <w:sz w:val="20"/>
        </w:rPr>
        <w:t>ów</w:t>
      </w:r>
      <w:r w:rsidR="00A93A30" w:rsidRPr="00A93A30">
        <w:rPr>
          <w:b/>
          <w:bCs/>
          <w:sz w:val="20"/>
        </w:rPr>
        <w:t xml:space="preserve"> </w:t>
      </w:r>
      <w:r w:rsidR="003705A1">
        <w:rPr>
          <w:b/>
          <w:bCs/>
          <w:sz w:val="20"/>
        </w:rPr>
        <w:t>z kompletną rozdzielni</w:t>
      </w:r>
      <w:r w:rsidR="00BA5B2F">
        <w:rPr>
          <w:b/>
          <w:bCs/>
          <w:sz w:val="20"/>
        </w:rPr>
        <w:t>c</w:t>
      </w:r>
      <w:r w:rsidR="003705A1">
        <w:rPr>
          <w:b/>
          <w:bCs/>
          <w:sz w:val="20"/>
        </w:rPr>
        <w:t xml:space="preserve">ą </w:t>
      </w:r>
      <w:r w:rsidR="00A93A30" w:rsidRPr="00A93A30">
        <w:rPr>
          <w:b/>
          <w:bCs/>
          <w:sz w:val="20"/>
        </w:rPr>
        <w:t>w wykonaniu wnętrzowym GIS o</w:t>
      </w:r>
      <w:r w:rsidR="00A93A30">
        <w:rPr>
          <w:b/>
          <w:bCs/>
          <w:sz w:val="20"/>
        </w:rPr>
        <w:t> n</w:t>
      </w:r>
      <w:r w:rsidR="00A93A30" w:rsidRPr="00A93A30">
        <w:rPr>
          <w:b/>
          <w:bCs/>
          <w:sz w:val="20"/>
        </w:rPr>
        <w:t>apięciu min. 110</w:t>
      </w:r>
      <w:r w:rsidR="00A93A30">
        <w:rPr>
          <w:b/>
          <w:bCs/>
          <w:sz w:val="20"/>
        </w:rPr>
        <w:t> </w:t>
      </w:r>
      <w:r w:rsidR="00A93A30" w:rsidRPr="00A93A30">
        <w:rPr>
          <w:b/>
          <w:bCs/>
          <w:sz w:val="20"/>
        </w:rPr>
        <w:t>kV w obmiarze min. 5 pól</w:t>
      </w:r>
      <w:r w:rsidR="00FE124B">
        <w:rPr>
          <w:b/>
          <w:bCs/>
          <w:sz w:val="20"/>
        </w:rPr>
        <w:t xml:space="preserve"> </w:t>
      </w:r>
      <w:r w:rsidR="007C11B4" w:rsidRPr="000B6959">
        <w:rPr>
          <w:sz w:val="20"/>
        </w:rPr>
        <w:t>(</w:t>
      </w:r>
      <w:r w:rsidR="002566A8" w:rsidRPr="000B6959">
        <w:rPr>
          <w:sz w:val="20"/>
        </w:rPr>
        <w:t>minimum 2</w:t>
      </w:r>
      <w:r w:rsidR="00516272" w:rsidRPr="000B6959">
        <w:rPr>
          <w:sz w:val="20"/>
        </w:rPr>
        <w:t xml:space="preserve"> inwestycje zrealizowane </w:t>
      </w:r>
      <w:r w:rsidR="002B3263" w:rsidRPr="000B6959">
        <w:rPr>
          <w:sz w:val="20"/>
        </w:rPr>
        <w:t>samodzielnie lub w konsorcjum, w okresie ostatnich 10 lat przed upływem terminu składania ofert a jeżeli okres prowadzenia działalności jest krótszy – w tym okresie</w:t>
      </w:r>
      <w:r w:rsidR="002B3263">
        <w:rPr>
          <w:sz w:val="20"/>
        </w:rPr>
        <w:t>)</w:t>
      </w:r>
    </w:p>
    <w:tbl>
      <w:tblPr>
        <w:tblW w:w="9505" w:type="dxa"/>
        <w:tblInd w:w="-12" w:type="dxa"/>
        <w:tblLayout w:type="fixed"/>
        <w:tblCellMar>
          <w:left w:w="70" w:type="dxa"/>
          <w:right w:w="70" w:type="dxa"/>
        </w:tblCellMar>
        <w:tblLook w:val="0000" w:firstRow="0" w:lastRow="0" w:firstColumn="0" w:lastColumn="0" w:noHBand="0" w:noVBand="0"/>
      </w:tblPr>
      <w:tblGrid>
        <w:gridCol w:w="610"/>
        <w:gridCol w:w="5918"/>
        <w:gridCol w:w="1417"/>
        <w:gridCol w:w="1560"/>
      </w:tblGrid>
      <w:tr w:rsidR="001F541D" w14:paraId="40C7C0C8" w14:textId="77777777" w:rsidTr="00A93A30">
        <w:tc>
          <w:tcPr>
            <w:tcW w:w="610" w:type="dxa"/>
            <w:tcBorders>
              <w:top w:val="single" w:sz="4" w:space="0" w:color="000000"/>
              <w:left w:val="single" w:sz="4" w:space="0" w:color="000000"/>
              <w:bottom w:val="single" w:sz="4" w:space="0" w:color="000000"/>
            </w:tcBorders>
            <w:vAlign w:val="center"/>
          </w:tcPr>
          <w:p w14:paraId="68421123" w14:textId="77777777" w:rsidR="001F541D" w:rsidRDefault="001F541D" w:rsidP="00E10AE4">
            <w:pPr>
              <w:autoSpaceDE w:val="0"/>
              <w:spacing w:before="120" w:after="120"/>
              <w:jc w:val="center"/>
              <w:rPr>
                <w:b/>
                <w:bCs/>
                <w:sz w:val="20"/>
              </w:rPr>
            </w:pPr>
            <w:r>
              <w:rPr>
                <w:b/>
                <w:bCs/>
                <w:sz w:val="20"/>
              </w:rPr>
              <w:t>Lp.</w:t>
            </w:r>
          </w:p>
        </w:tc>
        <w:tc>
          <w:tcPr>
            <w:tcW w:w="5918" w:type="dxa"/>
            <w:tcBorders>
              <w:top w:val="single" w:sz="4" w:space="0" w:color="000000"/>
              <w:left w:val="single" w:sz="4" w:space="0" w:color="000000"/>
              <w:bottom w:val="single" w:sz="4" w:space="0" w:color="000000"/>
            </w:tcBorders>
            <w:vAlign w:val="center"/>
          </w:tcPr>
          <w:p w14:paraId="49984B53" w14:textId="77777777" w:rsidR="001F541D" w:rsidRDefault="001F541D" w:rsidP="00E10AE4">
            <w:pPr>
              <w:autoSpaceDE w:val="0"/>
              <w:spacing w:before="120" w:after="120"/>
              <w:jc w:val="center"/>
              <w:rPr>
                <w:b/>
                <w:bCs/>
                <w:sz w:val="20"/>
              </w:rPr>
            </w:pPr>
            <w:r>
              <w:rPr>
                <w:b/>
                <w:bCs/>
                <w:sz w:val="20"/>
              </w:rPr>
              <w:t>Zakres zamówienia</w:t>
            </w:r>
          </w:p>
        </w:tc>
        <w:tc>
          <w:tcPr>
            <w:tcW w:w="1417" w:type="dxa"/>
            <w:tcBorders>
              <w:top w:val="single" w:sz="4" w:space="0" w:color="000000"/>
              <w:left w:val="single" w:sz="4" w:space="0" w:color="000000"/>
              <w:bottom w:val="single" w:sz="4" w:space="0" w:color="000000"/>
            </w:tcBorders>
            <w:vAlign w:val="center"/>
          </w:tcPr>
          <w:p w14:paraId="5FDCD8F2" w14:textId="77777777" w:rsidR="001F541D" w:rsidRDefault="001F541D" w:rsidP="00E10AE4">
            <w:pPr>
              <w:autoSpaceDE w:val="0"/>
              <w:spacing w:before="120" w:after="120"/>
              <w:jc w:val="center"/>
              <w:rPr>
                <w:b/>
                <w:bCs/>
                <w:sz w:val="20"/>
              </w:rPr>
            </w:pPr>
            <w:r>
              <w:rPr>
                <w:b/>
                <w:bCs/>
                <w:sz w:val="20"/>
              </w:rPr>
              <w:t>Zamawiający</w:t>
            </w:r>
          </w:p>
        </w:tc>
        <w:tc>
          <w:tcPr>
            <w:tcW w:w="1560" w:type="dxa"/>
            <w:tcBorders>
              <w:top w:val="single" w:sz="4" w:space="0" w:color="000000"/>
              <w:left w:val="single" w:sz="4" w:space="0" w:color="000000"/>
              <w:bottom w:val="single" w:sz="4" w:space="0" w:color="000000"/>
              <w:right w:val="single" w:sz="4" w:space="0" w:color="000000"/>
            </w:tcBorders>
            <w:vAlign w:val="center"/>
          </w:tcPr>
          <w:p w14:paraId="367BA723" w14:textId="77777777" w:rsidR="001F541D" w:rsidRDefault="001F541D" w:rsidP="00E10AE4">
            <w:pPr>
              <w:autoSpaceDE w:val="0"/>
              <w:spacing w:before="120" w:after="120"/>
              <w:jc w:val="center"/>
              <w:rPr>
                <w:b/>
                <w:bCs/>
                <w:sz w:val="20"/>
              </w:rPr>
            </w:pPr>
            <w:r>
              <w:rPr>
                <w:b/>
                <w:bCs/>
                <w:sz w:val="20"/>
              </w:rPr>
              <w:t>Termin realizacji</w:t>
            </w:r>
          </w:p>
        </w:tc>
      </w:tr>
      <w:tr w:rsidR="00001370" w14:paraId="33452571" w14:textId="77777777" w:rsidTr="00A93A30">
        <w:tc>
          <w:tcPr>
            <w:tcW w:w="610" w:type="dxa"/>
            <w:tcBorders>
              <w:top w:val="single" w:sz="4" w:space="0" w:color="000000"/>
              <w:left w:val="single" w:sz="4" w:space="0" w:color="000000"/>
              <w:bottom w:val="single" w:sz="4" w:space="0" w:color="000000"/>
            </w:tcBorders>
          </w:tcPr>
          <w:p w14:paraId="4A3B950B" w14:textId="6110DD6C" w:rsidR="00001370" w:rsidRDefault="00001370" w:rsidP="00001370">
            <w:pPr>
              <w:autoSpaceDE w:val="0"/>
              <w:snapToGrid w:val="0"/>
              <w:spacing w:before="120" w:after="120"/>
              <w:jc w:val="center"/>
              <w:rPr>
                <w:b/>
                <w:bCs/>
                <w:sz w:val="20"/>
              </w:rPr>
            </w:pPr>
            <w:r w:rsidRPr="00961197">
              <w:rPr>
                <w:sz w:val="20"/>
              </w:rPr>
              <w:t>1.</w:t>
            </w:r>
          </w:p>
        </w:tc>
        <w:tc>
          <w:tcPr>
            <w:tcW w:w="5918" w:type="dxa"/>
            <w:tcBorders>
              <w:top w:val="single" w:sz="4" w:space="0" w:color="000000"/>
              <w:left w:val="single" w:sz="4" w:space="0" w:color="000000"/>
              <w:bottom w:val="single" w:sz="4" w:space="0" w:color="000000"/>
            </w:tcBorders>
          </w:tcPr>
          <w:p w14:paraId="6AD19F69" w14:textId="77777777" w:rsidR="00001370" w:rsidRDefault="00001370" w:rsidP="00001370">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7699F70C" w14:textId="77777777" w:rsidR="00001370" w:rsidRDefault="00001370" w:rsidP="00001370">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0BA77BCD" w14:textId="77777777" w:rsidR="00001370" w:rsidRDefault="00001370" w:rsidP="00001370">
            <w:pPr>
              <w:autoSpaceDE w:val="0"/>
              <w:snapToGrid w:val="0"/>
              <w:spacing w:before="120" w:after="120"/>
              <w:rPr>
                <w:sz w:val="20"/>
              </w:rPr>
            </w:pPr>
          </w:p>
        </w:tc>
      </w:tr>
      <w:tr w:rsidR="00001370" w14:paraId="4A5C7FCD" w14:textId="77777777" w:rsidTr="00A93A30">
        <w:tc>
          <w:tcPr>
            <w:tcW w:w="610" w:type="dxa"/>
            <w:tcBorders>
              <w:top w:val="single" w:sz="4" w:space="0" w:color="000000"/>
              <w:left w:val="single" w:sz="4" w:space="0" w:color="000000"/>
              <w:bottom w:val="single" w:sz="4" w:space="0" w:color="000000"/>
            </w:tcBorders>
          </w:tcPr>
          <w:p w14:paraId="7EBA1BD7" w14:textId="5F0B5AEA" w:rsidR="00001370" w:rsidRDefault="00001370" w:rsidP="00001370">
            <w:pPr>
              <w:autoSpaceDE w:val="0"/>
              <w:snapToGrid w:val="0"/>
              <w:spacing w:before="120" w:after="120"/>
              <w:jc w:val="center"/>
              <w:rPr>
                <w:sz w:val="20"/>
              </w:rPr>
            </w:pPr>
            <w:r>
              <w:rPr>
                <w:sz w:val="20"/>
              </w:rPr>
              <w:t>2.</w:t>
            </w:r>
          </w:p>
        </w:tc>
        <w:tc>
          <w:tcPr>
            <w:tcW w:w="5918" w:type="dxa"/>
            <w:tcBorders>
              <w:top w:val="single" w:sz="4" w:space="0" w:color="000000"/>
              <w:left w:val="single" w:sz="4" w:space="0" w:color="000000"/>
              <w:bottom w:val="single" w:sz="4" w:space="0" w:color="000000"/>
            </w:tcBorders>
          </w:tcPr>
          <w:p w14:paraId="44CB055C" w14:textId="77777777" w:rsidR="00001370" w:rsidRDefault="00001370" w:rsidP="00001370">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096FBB9E" w14:textId="77777777" w:rsidR="00001370" w:rsidRDefault="00001370" w:rsidP="00001370">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1E7D5CC4" w14:textId="77777777" w:rsidR="00001370" w:rsidRDefault="00001370" w:rsidP="00001370">
            <w:pPr>
              <w:autoSpaceDE w:val="0"/>
              <w:snapToGrid w:val="0"/>
              <w:spacing w:before="120" w:after="120"/>
              <w:rPr>
                <w:sz w:val="20"/>
              </w:rPr>
            </w:pPr>
          </w:p>
        </w:tc>
      </w:tr>
      <w:tr w:rsidR="00001370" w14:paraId="446609A1" w14:textId="77777777" w:rsidTr="00A93A30">
        <w:tc>
          <w:tcPr>
            <w:tcW w:w="610" w:type="dxa"/>
            <w:tcBorders>
              <w:top w:val="single" w:sz="4" w:space="0" w:color="000000"/>
              <w:left w:val="single" w:sz="4" w:space="0" w:color="000000"/>
              <w:bottom w:val="single" w:sz="4" w:space="0" w:color="000000"/>
            </w:tcBorders>
          </w:tcPr>
          <w:p w14:paraId="599FC8F1" w14:textId="51ABA550" w:rsidR="00001370" w:rsidRDefault="00001370" w:rsidP="00001370">
            <w:pPr>
              <w:autoSpaceDE w:val="0"/>
              <w:snapToGrid w:val="0"/>
              <w:spacing w:before="120" w:after="120"/>
              <w:jc w:val="center"/>
              <w:rPr>
                <w:sz w:val="20"/>
              </w:rPr>
            </w:pPr>
            <w:r>
              <w:rPr>
                <w:sz w:val="20"/>
              </w:rPr>
              <w:t>3.</w:t>
            </w:r>
          </w:p>
        </w:tc>
        <w:tc>
          <w:tcPr>
            <w:tcW w:w="5918" w:type="dxa"/>
            <w:tcBorders>
              <w:top w:val="single" w:sz="4" w:space="0" w:color="000000"/>
              <w:left w:val="single" w:sz="4" w:space="0" w:color="000000"/>
              <w:bottom w:val="single" w:sz="4" w:space="0" w:color="000000"/>
            </w:tcBorders>
          </w:tcPr>
          <w:p w14:paraId="61ECADD9" w14:textId="77777777" w:rsidR="00001370" w:rsidRDefault="00001370" w:rsidP="00001370">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6CFC5B49" w14:textId="77777777" w:rsidR="00001370" w:rsidRDefault="00001370" w:rsidP="00001370">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2846EFB0" w14:textId="77777777" w:rsidR="00001370" w:rsidRDefault="00001370" w:rsidP="00001370">
            <w:pPr>
              <w:autoSpaceDE w:val="0"/>
              <w:snapToGrid w:val="0"/>
              <w:spacing w:before="120" w:after="120"/>
              <w:rPr>
                <w:sz w:val="20"/>
              </w:rPr>
            </w:pPr>
          </w:p>
        </w:tc>
      </w:tr>
    </w:tbl>
    <w:p w14:paraId="27C46EE5" w14:textId="7AC26356" w:rsidR="00A93A30" w:rsidRPr="000B6959" w:rsidRDefault="00A93A30" w:rsidP="007D3106">
      <w:pPr>
        <w:widowControl w:val="0"/>
        <w:tabs>
          <w:tab w:val="left" w:pos="720"/>
        </w:tabs>
        <w:autoSpaceDE w:val="0"/>
        <w:spacing w:before="120" w:line="276" w:lineRule="auto"/>
        <w:ind w:left="709" w:hanging="567"/>
        <w:rPr>
          <w:sz w:val="20"/>
        </w:rPr>
      </w:pPr>
      <w:r>
        <w:rPr>
          <w:b/>
          <w:bCs/>
          <w:sz w:val="20"/>
        </w:rPr>
        <w:t>B</w:t>
      </w:r>
      <w:r w:rsidR="007D3106">
        <w:rPr>
          <w:b/>
          <w:bCs/>
          <w:sz w:val="20"/>
        </w:rPr>
        <w:tab/>
      </w:r>
      <w:r w:rsidR="00EC04FB">
        <w:rPr>
          <w:b/>
          <w:bCs/>
          <w:sz w:val="20"/>
        </w:rPr>
        <w:t>D</w:t>
      </w:r>
      <w:r w:rsidR="007D3106" w:rsidRPr="007D3106">
        <w:rPr>
          <w:b/>
          <w:bCs/>
          <w:sz w:val="20"/>
        </w:rPr>
        <w:t>ostarcz</w:t>
      </w:r>
      <w:r w:rsidR="00EC04FB">
        <w:rPr>
          <w:b/>
          <w:bCs/>
          <w:sz w:val="20"/>
        </w:rPr>
        <w:t>onych</w:t>
      </w:r>
      <w:r w:rsidR="007D3106" w:rsidRPr="007D3106">
        <w:rPr>
          <w:b/>
          <w:bCs/>
          <w:sz w:val="20"/>
        </w:rPr>
        <w:t>, zmontowa</w:t>
      </w:r>
      <w:r w:rsidR="007D3106">
        <w:rPr>
          <w:b/>
          <w:bCs/>
          <w:sz w:val="20"/>
        </w:rPr>
        <w:t>n</w:t>
      </w:r>
      <w:r w:rsidR="00EC04FB">
        <w:rPr>
          <w:b/>
          <w:bCs/>
          <w:sz w:val="20"/>
        </w:rPr>
        <w:t>ych</w:t>
      </w:r>
      <w:r w:rsidR="007D3106" w:rsidRPr="007D3106">
        <w:rPr>
          <w:b/>
          <w:bCs/>
          <w:sz w:val="20"/>
        </w:rPr>
        <w:t xml:space="preserve"> i uruchomi</w:t>
      </w:r>
      <w:r w:rsidR="00EC04FB">
        <w:rPr>
          <w:b/>
          <w:bCs/>
          <w:sz w:val="20"/>
        </w:rPr>
        <w:t>o</w:t>
      </w:r>
      <w:r w:rsidR="007D3106">
        <w:rPr>
          <w:b/>
          <w:bCs/>
          <w:sz w:val="20"/>
        </w:rPr>
        <w:t>n</w:t>
      </w:r>
      <w:r w:rsidR="00EC04FB">
        <w:rPr>
          <w:b/>
          <w:bCs/>
          <w:sz w:val="20"/>
        </w:rPr>
        <w:t>ych</w:t>
      </w:r>
      <w:r w:rsidR="007D3106" w:rsidRPr="007D3106">
        <w:rPr>
          <w:b/>
          <w:bCs/>
          <w:sz w:val="20"/>
        </w:rPr>
        <w:t xml:space="preserve"> rozdzielni w wykonaniu wnętrzowym GIS bez gazu SF6 o napięciu min. 110</w:t>
      </w:r>
      <w:r w:rsidR="007D3106">
        <w:rPr>
          <w:b/>
          <w:bCs/>
          <w:sz w:val="20"/>
        </w:rPr>
        <w:t> </w:t>
      </w:r>
      <w:r w:rsidR="007D3106" w:rsidRPr="007D3106">
        <w:rPr>
          <w:b/>
          <w:bCs/>
          <w:sz w:val="20"/>
        </w:rPr>
        <w:t>kV w obmiarze min. 5 pól</w:t>
      </w:r>
      <w:r w:rsidR="007D3106">
        <w:rPr>
          <w:b/>
          <w:bCs/>
          <w:sz w:val="20"/>
        </w:rPr>
        <w:t xml:space="preserve"> na obszarze ENSTO-E </w:t>
      </w:r>
      <w:r w:rsidR="00BE79D0">
        <w:rPr>
          <w:b/>
          <w:bCs/>
          <w:sz w:val="20"/>
        </w:rPr>
        <w:br/>
      </w:r>
      <w:r w:rsidR="00BE79D0">
        <w:rPr>
          <w:sz w:val="20"/>
        </w:rPr>
        <w:t>(</w:t>
      </w:r>
      <w:r w:rsidR="00122B9B">
        <w:rPr>
          <w:sz w:val="20"/>
        </w:rPr>
        <w:t>minimum 1 inwestycj</w:t>
      </w:r>
      <w:r w:rsidR="00B57686">
        <w:rPr>
          <w:sz w:val="20"/>
        </w:rPr>
        <w:t>a</w:t>
      </w:r>
      <w:r w:rsidR="00122B9B">
        <w:rPr>
          <w:sz w:val="20"/>
        </w:rPr>
        <w:t xml:space="preserve"> </w:t>
      </w:r>
      <w:r w:rsidR="00BE79D0" w:rsidRPr="00961197">
        <w:rPr>
          <w:sz w:val="20"/>
        </w:rPr>
        <w:t>zrealizowan</w:t>
      </w:r>
      <w:r w:rsidR="00B57686">
        <w:rPr>
          <w:sz w:val="20"/>
        </w:rPr>
        <w:t>a</w:t>
      </w:r>
      <w:r w:rsidR="00BE79D0" w:rsidRPr="00961197">
        <w:rPr>
          <w:sz w:val="20"/>
        </w:rPr>
        <w:t xml:space="preserve"> samodzielnie lub w konsorcjum, w okresie ostatnich 10 lat przed upływem terminu składania ofert a jeżeli okres prowadzenia działalności jest krótszy – w tym okresie</w:t>
      </w:r>
      <w:r w:rsidR="00EE542A">
        <w:rPr>
          <w:sz w:val="20"/>
        </w:rPr>
        <w:t>)</w:t>
      </w:r>
    </w:p>
    <w:tbl>
      <w:tblPr>
        <w:tblW w:w="9505" w:type="dxa"/>
        <w:tblInd w:w="-12" w:type="dxa"/>
        <w:tblLayout w:type="fixed"/>
        <w:tblCellMar>
          <w:left w:w="70" w:type="dxa"/>
          <w:right w:w="70" w:type="dxa"/>
        </w:tblCellMar>
        <w:tblLook w:val="0000" w:firstRow="0" w:lastRow="0" w:firstColumn="0" w:lastColumn="0" w:noHBand="0" w:noVBand="0"/>
      </w:tblPr>
      <w:tblGrid>
        <w:gridCol w:w="610"/>
        <w:gridCol w:w="5918"/>
        <w:gridCol w:w="1417"/>
        <w:gridCol w:w="1560"/>
      </w:tblGrid>
      <w:tr w:rsidR="00A93A30" w14:paraId="28E09363" w14:textId="77777777" w:rsidTr="00AC6D41">
        <w:tc>
          <w:tcPr>
            <w:tcW w:w="610" w:type="dxa"/>
            <w:tcBorders>
              <w:top w:val="single" w:sz="4" w:space="0" w:color="000000"/>
              <w:left w:val="single" w:sz="4" w:space="0" w:color="000000"/>
              <w:bottom w:val="single" w:sz="4" w:space="0" w:color="000000"/>
            </w:tcBorders>
            <w:vAlign w:val="center"/>
          </w:tcPr>
          <w:p w14:paraId="46BBFE5C" w14:textId="77777777" w:rsidR="00A93A30" w:rsidRDefault="00A93A30" w:rsidP="00AC6D41">
            <w:pPr>
              <w:autoSpaceDE w:val="0"/>
              <w:spacing w:before="120" w:after="120"/>
              <w:jc w:val="center"/>
              <w:rPr>
                <w:b/>
                <w:bCs/>
                <w:sz w:val="20"/>
              </w:rPr>
            </w:pPr>
            <w:r>
              <w:rPr>
                <w:b/>
                <w:bCs/>
                <w:sz w:val="20"/>
              </w:rPr>
              <w:t>Lp.</w:t>
            </w:r>
          </w:p>
        </w:tc>
        <w:tc>
          <w:tcPr>
            <w:tcW w:w="5918" w:type="dxa"/>
            <w:tcBorders>
              <w:top w:val="single" w:sz="4" w:space="0" w:color="000000"/>
              <w:left w:val="single" w:sz="4" w:space="0" w:color="000000"/>
              <w:bottom w:val="single" w:sz="4" w:space="0" w:color="000000"/>
            </w:tcBorders>
            <w:vAlign w:val="center"/>
          </w:tcPr>
          <w:p w14:paraId="3519FB8B" w14:textId="77777777" w:rsidR="00A93A30" w:rsidRDefault="00A93A30" w:rsidP="00AC6D41">
            <w:pPr>
              <w:autoSpaceDE w:val="0"/>
              <w:spacing w:before="120" w:after="120"/>
              <w:jc w:val="center"/>
              <w:rPr>
                <w:b/>
                <w:bCs/>
                <w:sz w:val="20"/>
              </w:rPr>
            </w:pPr>
            <w:r>
              <w:rPr>
                <w:b/>
                <w:bCs/>
                <w:sz w:val="20"/>
              </w:rPr>
              <w:t>Zakres zamówienia</w:t>
            </w:r>
          </w:p>
        </w:tc>
        <w:tc>
          <w:tcPr>
            <w:tcW w:w="1417" w:type="dxa"/>
            <w:tcBorders>
              <w:top w:val="single" w:sz="4" w:space="0" w:color="000000"/>
              <w:left w:val="single" w:sz="4" w:space="0" w:color="000000"/>
              <w:bottom w:val="single" w:sz="4" w:space="0" w:color="000000"/>
            </w:tcBorders>
            <w:vAlign w:val="center"/>
          </w:tcPr>
          <w:p w14:paraId="40D3E175" w14:textId="77777777" w:rsidR="00A93A30" w:rsidRDefault="00A93A30" w:rsidP="00AC6D41">
            <w:pPr>
              <w:autoSpaceDE w:val="0"/>
              <w:spacing w:before="120" w:after="120"/>
              <w:jc w:val="center"/>
              <w:rPr>
                <w:b/>
                <w:bCs/>
                <w:sz w:val="20"/>
              </w:rPr>
            </w:pPr>
            <w:r>
              <w:rPr>
                <w:b/>
                <w:bCs/>
                <w:sz w:val="20"/>
              </w:rPr>
              <w:t>Zamawiający</w:t>
            </w:r>
          </w:p>
        </w:tc>
        <w:tc>
          <w:tcPr>
            <w:tcW w:w="1560" w:type="dxa"/>
            <w:tcBorders>
              <w:top w:val="single" w:sz="4" w:space="0" w:color="000000"/>
              <w:left w:val="single" w:sz="4" w:space="0" w:color="000000"/>
              <w:bottom w:val="single" w:sz="4" w:space="0" w:color="000000"/>
              <w:right w:val="single" w:sz="4" w:space="0" w:color="000000"/>
            </w:tcBorders>
            <w:vAlign w:val="center"/>
          </w:tcPr>
          <w:p w14:paraId="1B7D16CE" w14:textId="77777777" w:rsidR="00A93A30" w:rsidRDefault="00A93A30" w:rsidP="00AC6D41">
            <w:pPr>
              <w:autoSpaceDE w:val="0"/>
              <w:spacing w:before="120" w:after="120"/>
              <w:jc w:val="center"/>
              <w:rPr>
                <w:b/>
                <w:bCs/>
                <w:sz w:val="20"/>
              </w:rPr>
            </w:pPr>
            <w:r>
              <w:rPr>
                <w:b/>
                <w:bCs/>
                <w:sz w:val="20"/>
              </w:rPr>
              <w:t>Termin realizacji</w:t>
            </w:r>
          </w:p>
        </w:tc>
      </w:tr>
      <w:tr w:rsidR="00001370" w14:paraId="1DFD063C" w14:textId="77777777" w:rsidTr="00AC6D41">
        <w:tc>
          <w:tcPr>
            <w:tcW w:w="610" w:type="dxa"/>
            <w:tcBorders>
              <w:top w:val="single" w:sz="4" w:space="0" w:color="000000"/>
              <w:left w:val="single" w:sz="4" w:space="0" w:color="000000"/>
              <w:bottom w:val="single" w:sz="4" w:space="0" w:color="000000"/>
            </w:tcBorders>
          </w:tcPr>
          <w:p w14:paraId="4A82F96F" w14:textId="26C7F5AC" w:rsidR="00001370" w:rsidRDefault="00001370" w:rsidP="00001370">
            <w:pPr>
              <w:autoSpaceDE w:val="0"/>
              <w:snapToGrid w:val="0"/>
              <w:spacing w:before="120" w:after="120"/>
              <w:jc w:val="center"/>
              <w:rPr>
                <w:b/>
                <w:bCs/>
                <w:sz w:val="20"/>
              </w:rPr>
            </w:pPr>
            <w:r w:rsidRPr="00961197">
              <w:rPr>
                <w:sz w:val="20"/>
              </w:rPr>
              <w:t>1.</w:t>
            </w:r>
          </w:p>
        </w:tc>
        <w:tc>
          <w:tcPr>
            <w:tcW w:w="5918" w:type="dxa"/>
            <w:tcBorders>
              <w:top w:val="single" w:sz="4" w:space="0" w:color="000000"/>
              <w:left w:val="single" w:sz="4" w:space="0" w:color="000000"/>
              <w:bottom w:val="single" w:sz="4" w:space="0" w:color="000000"/>
            </w:tcBorders>
          </w:tcPr>
          <w:p w14:paraId="1DA7E135" w14:textId="77777777" w:rsidR="00001370" w:rsidRDefault="00001370" w:rsidP="00001370">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4C77657A" w14:textId="77777777" w:rsidR="00001370" w:rsidRDefault="00001370" w:rsidP="00001370">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1B7CCE24" w14:textId="77777777" w:rsidR="00001370" w:rsidRDefault="00001370" w:rsidP="00001370">
            <w:pPr>
              <w:autoSpaceDE w:val="0"/>
              <w:snapToGrid w:val="0"/>
              <w:spacing w:before="120" w:after="120"/>
              <w:rPr>
                <w:sz w:val="20"/>
              </w:rPr>
            </w:pPr>
          </w:p>
        </w:tc>
      </w:tr>
      <w:tr w:rsidR="00001370" w14:paraId="7073ACE6" w14:textId="77777777" w:rsidTr="00AC6D41">
        <w:tc>
          <w:tcPr>
            <w:tcW w:w="610" w:type="dxa"/>
            <w:tcBorders>
              <w:top w:val="single" w:sz="4" w:space="0" w:color="000000"/>
              <w:left w:val="single" w:sz="4" w:space="0" w:color="000000"/>
              <w:bottom w:val="single" w:sz="4" w:space="0" w:color="000000"/>
            </w:tcBorders>
          </w:tcPr>
          <w:p w14:paraId="0EE4E665" w14:textId="60287D5B" w:rsidR="00001370" w:rsidRDefault="00001370" w:rsidP="00001370">
            <w:pPr>
              <w:autoSpaceDE w:val="0"/>
              <w:snapToGrid w:val="0"/>
              <w:spacing w:before="120" w:after="120"/>
              <w:jc w:val="center"/>
              <w:rPr>
                <w:sz w:val="20"/>
              </w:rPr>
            </w:pPr>
            <w:r>
              <w:rPr>
                <w:sz w:val="20"/>
              </w:rPr>
              <w:t>2.</w:t>
            </w:r>
          </w:p>
        </w:tc>
        <w:tc>
          <w:tcPr>
            <w:tcW w:w="5918" w:type="dxa"/>
            <w:tcBorders>
              <w:top w:val="single" w:sz="4" w:space="0" w:color="000000"/>
              <w:left w:val="single" w:sz="4" w:space="0" w:color="000000"/>
              <w:bottom w:val="single" w:sz="4" w:space="0" w:color="000000"/>
            </w:tcBorders>
          </w:tcPr>
          <w:p w14:paraId="7E6765D0" w14:textId="77777777" w:rsidR="00001370" w:rsidRDefault="00001370" w:rsidP="00001370">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5FB9D472" w14:textId="77777777" w:rsidR="00001370" w:rsidRDefault="00001370" w:rsidP="00001370">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77180B3A" w14:textId="77777777" w:rsidR="00001370" w:rsidRDefault="00001370" w:rsidP="00001370">
            <w:pPr>
              <w:autoSpaceDE w:val="0"/>
              <w:snapToGrid w:val="0"/>
              <w:spacing w:before="120" w:after="120"/>
              <w:rPr>
                <w:sz w:val="20"/>
              </w:rPr>
            </w:pPr>
          </w:p>
        </w:tc>
      </w:tr>
      <w:tr w:rsidR="00001370" w14:paraId="5A11C9F5" w14:textId="77777777" w:rsidTr="00AC6D41">
        <w:tc>
          <w:tcPr>
            <w:tcW w:w="610" w:type="dxa"/>
            <w:tcBorders>
              <w:top w:val="single" w:sz="4" w:space="0" w:color="000000"/>
              <w:left w:val="single" w:sz="4" w:space="0" w:color="000000"/>
              <w:bottom w:val="single" w:sz="4" w:space="0" w:color="000000"/>
            </w:tcBorders>
          </w:tcPr>
          <w:p w14:paraId="20BCE513" w14:textId="0C5DFCE7" w:rsidR="00001370" w:rsidRDefault="00001370" w:rsidP="00001370">
            <w:pPr>
              <w:autoSpaceDE w:val="0"/>
              <w:snapToGrid w:val="0"/>
              <w:spacing w:before="120" w:after="120"/>
              <w:jc w:val="center"/>
              <w:rPr>
                <w:sz w:val="20"/>
              </w:rPr>
            </w:pPr>
            <w:r>
              <w:rPr>
                <w:sz w:val="20"/>
              </w:rPr>
              <w:t>3.</w:t>
            </w:r>
          </w:p>
        </w:tc>
        <w:tc>
          <w:tcPr>
            <w:tcW w:w="5918" w:type="dxa"/>
            <w:tcBorders>
              <w:top w:val="single" w:sz="4" w:space="0" w:color="000000"/>
              <w:left w:val="single" w:sz="4" w:space="0" w:color="000000"/>
              <w:bottom w:val="single" w:sz="4" w:space="0" w:color="000000"/>
            </w:tcBorders>
          </w:tcPr>
          <w:p w14:paraId="09ACC493" w14:textId="77777777" w:rsidR="00001370" w:rsidRDefault="00001370" w:rsidP="00001370">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43FDF77F" w14:textId="77777777" w:rsidR="00001370" w:rsidRDefault="00001370" w:rsidP="00001370">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010C908B" w14:textId="77777777" w:rsidR="00001370" w:rsidRDefault="00001370" w:rsidP="00001370">
            <w:pPr>
              <w:autoSpaceDE w:val="0"/>
              <w:snapToGrid w:val="0"/>
              <w:spacing w:before="120" w:after="120"/>
              <w:rPr>
                <w:sz w:val="20"/>
              </w:rPr>
            </w:pPr>
          </w:p>
        </w:tc>
      </w:tr>
    </w:tbl>
    <w:p w14:paraId="223EBC6E" w14:textId="00BC1DB5" w:rsidR="00442979" w:rsidRPr="000B6959" w:rsidRDefault="00BA4778" w:rsidP="00BA4778">
      <w:pPr>
        <w:widowControl w:val="0"/>
        <w:tabs>
          <w:tab w:val="left" w:pos="720"/>
        </w:tabs>
        <w:autoSpaceDE w:val="0"/>
        <w:spacing w:before="120" w:line="276" w:lineRule="auto"/>
        <w:ind w:left="709" w:hanging="567"/>
        <w:rPr>
          <w:sz w:val="20"/>
        </w:rPr>
      </w:pPr>
      <w:r>
        <w:rPr>
          <w:b/>
          <w:bCs/>
          <w:sz w:val="20"/>
        </w:rPr>
        <w:t>C</w:t>
      </w:r>
      <w:r>
        <w:rPr>
          <w:b/>
          <w:bCs/>
          <w:sz w:val="20"/>
        </w:rPr>
        <w:tab/>
      </w:r>
      <w:r w:rsidR="0093752B">
        <w:rPr>
          <w:b/>
          <w:bCs/>
          <w:sz w:val="20"/>
        </w:rPr>
        <w:t>Dokumentów potwierdzających przeprowadzenie badań typu z wynikiem pozytywnym dla potwierdzenia zdolności</w:t>
      </w:r>
      <w:r w:rsidR="00442979">
        <w:rPr>
          <w:b/>
          <w:bCs/>
          <w:sz w:val="20"/>
        </w:rPr>
        <w:t xml:space="preserve"> d</w:t>
      </w:r>
      <w:r w:rsidR="00B11060">
        <w:rPr>
          <w:b/>
          <w:bCs/>
          <w:sz w:val="20"/>
        </w:rPr>
        <w:t>ostaw</w:t>
      </w:r>
      <w:r w:rsidR="0093752B">
        <w:rPr>
          <w:b/>
          <w:bCs/>
          <w:sz w:val="20"/>
        </w:rPr>
        <w:t>y</w:t>
      </w:r>
      <w:r w:rsidR="00B11060">
        <w:rPr>
          <w:b/>
          <w:bCs/>
          <w:sz w:val="20"/>
        </w:rPr>
        <w:t xml:space="preserve"> </w:t>
      </w:r>
      <w:r w:rsidR="00442979">
        <w:rPr>
          <w:b/>
          <w:bCs/>
          <w:sz w:val="20"/>
        </w:rPr>
        <w:t>rozdzielnicy</w:t>
      </w:r>
      <w:r w:rsidR="00780B64">
        <w:rPr>
          <w:b/>
          <w:bCs/>
          <w:sz w:val="20"/>
        </w:rPr>
        <w:t xml:space="preserve"> wnętrzowej GIS bez SF6 o napięciu 110kV na prąd zwarcia </w:t>
      </w:r>
      <w:r w:rsidR="00AA0C10">
        <w:rPr>
          <w:b/>
          <w:bCs/>
          <w:sz w:val="20"/>
        </w:rPr>
        <w:t>50kA</w:t>
      </w:r>
      <w:r w:rsidR="00CF0CDC">
        <w:rPr>
          <w:sz w:val="20"/>
        </w:rPr>
        <w:t>.</w:t>
      </w:r>
    </w:p>
    <w:tbl>
      <w:tblPr>
        <w:tblW w:w="9505" w:type="dxa"/>
        <w:tblInd w:w="-12" w:type="dxa"/>
        <w:tblLayout w:type="fixed"/>
        <w:tblCellMar>
          <w:left w:w="70" w:type="dxa"/>
          <w:right w:w="70" w:type="dxa"/>
        </w:tblCellMar>
        <w:tblLook w:val="0000" w:firstRow="0" w:lastRow="0" w:firstColumn="0" w:lastColumn="0" w:noHBand="0" w:noVBand="0"/>
      </w:tblPr>
      <w:tblGrid>
        <w:gridCol w:w="610"/>
        <w:gridCol w:w="5918"/>
        <w:gridCol w:w="1417"/>
        <w:gridCol w:w="1560"/>
      </w:tblGrid>
      <w:tr w:rsidR="00BA4778" w14:paraId="3761FF47" w14:textId="77777777" w:rsidTr="00961197">
        <w:tc>
          <w:tcPr>
            <w:tcW w:w="610" w:type="dxa"/>
            <w:tcBorders>
              <w:top w:val="single" w:sz="4" w:space="0" w:color="000000"/>
              <w:left w:val="single" w:sz="4" w:space="0" w:color="000000"/>
              <w:bottom w:val="single" w:sz="4" w:space="0" w:color="000000"/>
            </w:tcBorders>
            <w:vAlign w:val="center"/>
          </w:tcPr>
          <w:p w14:paraId="466C462F" w14:textId="77777777" w:rsidR="00BA4778" w:rsidRDefault="00BA4778" w:rsidP="00961197">
            <w:pPr>
              <w:autoSpaceDE w:val="0"/>
              <w:spacing w:before="120" w:after="120"/>
              <w:jc w:val="center"/>
              <w:rPr>
                <w:b/>
                <w:bCs/>
                <w:sz w:val="20"/>
              </w:rPr>
            </w:pPr>
            <w:r>
              <w:rPr>
                <w:b/>
                <w:bCs/>
                <w:sz w:val="20"/>
              </w:rPr>
              <w:t>Lp.</w:t>
            </w:r>
          </w:p>
        </w:tc>
        <w:tc>
          <w:tcPr>
            <w:tcW w:w="5918" w:type="dxa"/>
            <w:tcBorders>
              <w:top w:val="single" w:sz="4" w:space="0" w:color="000000"/>
              <w:left w:val="single" w:sz="4" w:space="0" w:color="000000"/>
              <w:bottom w:val="single" w:sz="4" w:space="0" w:color="000000"/>
            </w:tcBorders>
            <w:vAlign w:val="center"/>
          </w:tcPr>
          <w:p w14:paraId="42CD60A0" w14:textId="77777777" w:rsidR="00BA4778" w:rsidRDefault="00BA4778" w:rsidP="00961197">
            <w:pPr>
              <w:autoSpaceDE w:val="0"/>
              <w:spacing w:before="120" w:after="120"/>
              <w:jc w:val="center"/>
              <w:rPr>
                <w:b/>
                <w:bCs/>
                <w:sz w:val="20"/>
              </w:rPr>
            </w:pPr>
            <w:r>
              <w:rPr>
                <w:b/>
                <w:bCs/>
                <w:sz w:val="20"/>
              </w:rPr>
              <w:t>Zakres zamówienia</w:t>
            </w:r>
          </w:p>
        </w:tc>
        <w:tc>
          <w:tcPr>
            <w:tcW w:w="1417" w:type="dxa"/>
            <w:tcBorders>
              <w:top w:val="single" w:sz="4" w:space="0" w:color="000000"/>
              <w:left w:val="single" w:sz="4" w:space="0" w:color="000000"/>
              <w:bottom w:val="single" w:sz="4" w:space="0" w:color="000000"/>
            </w:tcBorders>
            <w:vAlign w:val="center"/>
          </w:tcPr>
          <w:p w14:paraId="5C00B503" w14:textId="77777777" w:rsidR="00BA4778" w:rsidRDefault="00BA4778" w:rsidP="00961197">
            <w:pPr>
              <w:autoSpaceDE w:val="0"/>
              <w:spacing w:before="120" w:after="120"/>
              <w:jc w:val="center"/>
              <w:rPr>
                <w:b/>
                <w:bCs/>
                <w:sz w:val="20"/>
              </w:rPr>
            </w:pPr>
            <w:r>
              <w:rPr>
                <w:b/>
                <w:bCs/>
                <w:sz w:val="20"/>
              </w:rPr>
              <w:t>Zamawiający</w:t>
            </w:r>
          </w:p>
        </w:tc>
        <w:tc>
          <w:tcPr>
            <w:tcW w:w="1560" w:type="dxa"/>
            <w:tcBorders>
              <w:top w:val="single" w:sz="4" w:space="0" w:color="000000"/>
              <w:left w:val="single" w:sz="4" w:space="0" w:color="000000"/>
              <w:bottom w:val="single" w:sz="4" w:space="0" w:color="000000"/>
              <w:right w:val="single" w:sz="4" w:space="0" w:color="000000"/>
            </w:tcBorders>
            <w:vAlign w:val="center"/>
          </w:tcPr>
          <w:p w14:paraId="222D1A98" w14:textId="77777777" w:rsidR="00BA4778" w:rsidRDefault="00BA4778" w:rsidP="00961197">
            <w:pPr>
              <w:autoSpaceDE w:val="0"/>
              <w:spacing w:before="120" w:after="120"/>
              <w:jc w:val="center"/>
              <w:rPr>
                <w:b/>
                <w:bCs/>
                <w:sz w:val="20"/>
              </w:rPr>
            </w:pPr>
            <w:r>
              <w:rPr>
                <w:b/>
                <w:bCs/>
                <w:sz w:val="20"/>
              </w:rPr>
              <w:t>Termin realizacji</w:t>
            </w:r>
          </w:p>
        </w:tc>
      </w:tr>
      <w:tr w:rsidR="00BA4778" w14:paraId="42E39E97" w14:textId="77777777" w:rsidTr="00961197">
        <w:tc>
          <w:tcPr>
            <w:tcW w:w="610" w:type="dxa"/>
            <w:tcBorders>
              <w:top w:val="single" w:sz="4" w:space="0" w:color="000000"/>
              <w:left w:val="single" w:sz="4" w:space="0" w:color="000000"/>
              <w:bottom w:val="single" w:sz="4" w:space="0" w:color="000000"/>
            </w:tcBorders>
          </w:tcPr>
          <w:p w14:paraId="458B1A43" w14:textId="77777777" w:rsidR="00BA4778" w:rsidRDefault="00BA4778" w:rsidP="00961197">
            <w:pPr>
              <w:autoSpaceDE w:val="0"/>
              <w:snapToGrid w:val="0"/>
              <w:spacing w:before="120" w:after="120"/>
              <w:jc w:val="center"/>
              <w:rPr>
                <w:b/>
                <w:bCs/>
                <w:sz w:val="20"/>
              </w:rPr>
            </w:pPr>
            <w:r w:rsidRPr="00961197">
              <w:rPr>
                <w:sz w:val="20"/>
              </w:rPr>
              <w:t>1.</w:t>
            </w:r>
          </w:p>
        </w:tc>
        <w:tc>
          <w:tcPr>
            <w:tcW w:w="5918" w:type="dxa"/>
            <w:tcBorders>
              <w:top w:val="single" w:sz="4" w:space="0" w:color="000000"/>
              <w:left w:val="single" w:sz="4" w:space="0" w:color="000000"/>
              <w:bottom w:val="single" w:sz="4" w:space="0" w:color="000000"/>
            </w:tcBorders>
          </w:tcPr>
          <w:p w14:paraId="047B6385" w14:textId="77777777" w:rsidR="00BA4778" w:rsidRDefault="00BA4778" w:rsidP="00961197">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0CA59D5E" w14:textId="77777777" w:rsidR="00BA4778" w:rsidRDefault="00BA4778" w:rsidP="00961197">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4892CD87" w14:textId="77777777" w:rsidR="00BA4778" w:rsidRDefault="00BA4778" w:rsidP="00961197">
            <w:pPr>
              <w:autoSpaceDE w:val="0"/>
              <w:snapToGrid w:val="0"/>
              <w:spacing w:before="120" w:after="120"/>
              <w:rPr>
                <w:sz w:val="20"/>
              </w:rPr>
            </w:pPr>
          </w:p>
        </w:tc>
      </w:tr>
      <w:tr w:rsidR="00BA4778" w14:paraId="48E88F5E" w14:textId="77777777" w:rsidTr="00961197">
        <w:tc>
          <w:tcPr>
            <w:tcW w:w="610" w:type="dxa"/>
            <w:tcBorders>
              <w:top w:val="single" w:sz="4" w:space="0" w:color="000000"/>
              <w:left w:val="single" w:sz="4" w:space="0" w:color="000000"/>
              <w:bottom w:val="single" w:sz="4" w:space="0" w:color="000000"/>
            </w:tcBorders>
          </w:tcPr>
          <w:p w14:paraId="3147EBEF" w14:textId="77777777" w:rsidR="00BA4778" w:rsidRDefault="00BA4778" w:rsidP="00961197">
            <w:pPr>
              <w:autoSpaceDE w:val="0"/>
              <w:snapToGrid w:val="0"/>
              <w:spacing w:before="120" w:after="120"/>
              <w:jc w:val="center"/>
              <w:rPr>
                <w:sz w:val="20"/>
              </w:rPr>
            </w:pPr>
            <w:r>
              <w:rPr>
                <w:sz w:val="20"/>
              </w:rPr>
              <w:t>2.</w:t>
            </w:r>
          </w:p>
        </w:tc>
        <w:tc>
          <w:tcPr>
            <w:tcW w:w="5918" w:type="dxa"/>
            <w:tcBorders>
              <w:top w:val="single" w:sz="4" w:space="0" w:color="000000"/>
              <w:left w:val="single" w:sz="4" w:space="0" w:color="000000"/>
              <w:bottom w:val="single" w:sz="4" w:space="0" w:color="000000"/>
            </w:tcBorders>
          </w:tcPr>
          <w:p w14:paraId="2F330AF0" w14:textId="77777777" w:rsidR="00BA4778" w:rsidRDefault="00BA4778" w:rsidP="00961197">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54376E3B" w14:textId="77777777" w:rsidR="00BA4778" w:rsidRDefault="00BA4778" w:rsidP="00961197">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6D8CAD7D" w14:textId="77777777" w:rsidR="00BA4778" w:rsidRDefault="00BA4778" w:rsidP="00961197">
            <w:pPr>
              <w:autoSpaceDE w:val="0"/>
              <w:snapToGrid w:val="0"/>
              <w:spacing w:before="120" w:after="120"/>
              <w:rPr>
                <w:sz w:val="20"/>
              </w:rPr>
            </w:pPr>
          </w:p>
        </w:tc>
      </w:tr>
      <w:tr w:rsidR="00BA4778" w14:paraId="44316245" w14:textId="77777777" w:rsidTr="00961197">
        <w:tc>
          <w:tcPr>
            <w:tcW w:w="610" w:type="dxa"/>
            <w:tcBorders>
              <w:top w:val="single" w:sz="4" w:space="0" w:color="000000"/>
              <w:left w:val="single" w:sz="4" w:space="0" w:color="000000"/>
              <w:bottom w:val="single" w:sz="4" w:space="0" w:color="000000"/>
            </w:tcBorders>
          </w:tcPr>
          <w:p w14:paraId="1CD0E5D6" w14:textId="77777777" w:rsidR="00BA4778" w:rsidRDefault="00BA4778" w:rsidP="00961197">
            <w:pPr>
              <w:autoSpaceDE w:val="0"/>
              <w:snapToGrid w:val="0"/>
              <w:spacing w:before="120" w:after="120"/>
              <w:jc w:val="center"/>
              <w:rPr>
                <w:sz w:val="20"/>
              </w:rPr>
            </w:pPr>
            <w:r>
              <w:rPr>
                <w:sz w:val="20"/>
              </w:rPr>
              <w:t>3.</w:t>
            </w:r>
          </w:p>
        </w:tc>
        <w:tc>
          <w:tcPr>
            <w:tcW w:w="5918" w:type="dxa"/>
            <w:tcBorders>
              <w:top w:val="single" w:sz="4" w:space="0" w:color="000000"/>
              <w:left w:val="single" w:sz="4" w:space="0" w:color="000000"/>
              <w:bottom w:val="single" w:sz="4" w:space="0" w:color="000000"/>
            </w:tcBorders>
          </w:tcPr>
          <w:p w14:paraId="150E10AC" w14:textId="77777777" w:rsidR="00BA4778" w:rsidRDefault="00BA4778" w:rsidP="00961197">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57A2465D" w14:textId="77777777" w:rsidR="00BA4778" w:rsidRDefault="00BA4778" w:rsidP="00961197">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07723A40" w14:textId="77777777" w:rsidR="00BA4778" w:rsidRDefault="00BA4778" w:rsidP="00961197">
            <w:pPr>
              <w:autoSpaceDE w:val="0"/>
              <w:snapToGrid w:val="0"/>
              <w:spacing w:before="120" w:after="120"/>
              <w:rPr>
                <w:sz w:val="20"/>
              </w:rPr>
            </w:pPr>
          </w:p>
        </w:tc>
      </w:tr>
    </w:tbl>
    <w:p w14:paraId="4CC01441" w14:textId="77777777" w:rsidR="009739C8" w:rsidRDefault="009739C8" w:rsidP="00B963AA">
      <w:pPr>
        <w:autoSpaceDE w:val="0"/>
        <w:spacing w:before="120" w:line="276" w:lineRule="auto"/>
        <w:rPr>
          <w:sz w:val="20"/>
          <w:u w:val="single"/>
        </w:rPr>
      </w:pPr>
    </w:p>
    <w:p w14:paraId="5BA3F2CC" w14:textId="77777777" w:rsidR="00B92B9F" w:rsidRDefault="00B92B9F" w:rsidP="00B963AA">
      <w:pPr>
        <w:autoSpaceDE w:val="0"/>
        <w:spacing w:before="120" w:line="276" w:lineRule="auto"/>
        <w:rPr>
          <w:sz w:val="20"/>
          <w:u w:val="single"/>
        </w:rPr>
      </w:pPr>
    </w:p>
    <w:p w14:paraId="77DD15B4" w14:textId="77777777" w:rsidR="00B92B9F" w:rsidRDefault="00B92B9F" w:rsidP="00B963AA">
      <w:pPr>
        <w:autoSpaceDE w:val="0"/>
        <w:spacing w:before="120" w:line="276" w:lineRule="auto"/>
        <w:rPr>
          <w:sz w:val="20"/>
          <w:u w:val="single"/>
        </w:rPr>
      </w:pPr>
    </w:p>
    <w:p w14:paraId="678D4CC6" w14:textId="77777777" w:rsidR="00B92B9F" w:rsidRDefault="00B92B9F" w:rsidP="00B963AA">
      <w:pPr>
        <w:autoSpaceDE w:val="0"/>
        <w:spacing w:before="120" w:line="276" w:lineRule="auto"/>
        <w:rPr>
          <w:sz w:val="20"/>
          <w:u w:val="single"/>
        </w:rPr>
      </w:pPr>
    </w:p>
    <w:p w14:paraId="2049E77E" w14:textId="77777777" w:rsidR="00B92B9F" w:rsidRDefault="00B92B9F" w:rsidP="00B963AA">
      <w:pPr>
        <w:autoSpaceDE w:val="0"/>
        <w:spacing w:before="120" w:line="276" w:lineRule="auto"/>
        <w:rPr>
          <w:sz w:val="20"/>
          <w:u w:val="single"/>
        </w:rPr>
      </w:pPr>
    </w:p>
    <w:p w14:paraId="3EDDC6AF" w14:textId="77777777" w:rsidR="009739C8" w:rsidRDefault="009739C8" w:rsidP="00B963AA">
      <w:pPr>
        <w:autoSpaceDE w:val="0"/>
        <w:spacing w:before="120" w:line="276" w:lineRule="auto"/>
        <w:rPr>
          <w:sz w:val="20"/>
          <w:u w:val="single"/>
        </w:rPr>
      </w:pPr>
    </w:p>
    <w:p w14:paraId="66138623" w14:textId="78DFD3B0" w:rsidR="004422B3" w:rsidRPr="00EC092F" w:rsidRDefault="00BA4778" w:rsidP="000B6959">
      <w:pPr>
        <w:widowControl w:val="0"/>
        <w:tabs>
          <w:tab w:val="left" w:pos="720"/>
        </w:tabs>
        <w:autoSpaceDE w:val="0"/>
        <w:spacing w:before="120" w:line="276" w:lineRule="auto"/>
        <w:ind w:left="709" w:hanging="567"/>
        <w:rPr>
          <w:color w:val="FF0000"/>
          <w:sz w:val="20"/>
        </w:rPr>
      </w:pPr>
      <w:r>
        <w:rPr>
          <w:b/>
          <w:bCs/>
          <w:sz w:val="20"/>
        </w:rPr>
        <w:lastRenderedPageBreak/>
        <w:t>D</w:t>
      </w:r>
      <w:r w:rsidR="004422B3">
        <w:rPr>
          <w:b/>
          <w:bCs/>
          <w:sz w:val="20"/>
        </w:rPr>
        <w:tab/>
      </w:r>
      <w:r w:rsidR="00AC42BF">
        <w:rPr>
          <w:b/>
          <w:bCs/>
          <w:sz w:val="20"/>
        </w:rPr>
        <w:t>Wybudowan</w:t>
      </w:r>
      <w:r w:rsidR="004C6B2E">
        <w:rPr>
          <w:b/>
          <w:bCs/>
          <w:sz w:val="20"/>
        </w:rPr>
        <w:t>ych</w:t>
      </w:r>
      <w:r w:rsidR="00FC41E8">
        <w:rPr>
          <w:b/>
          <w:bCs/>
          <w:sz w:val="20"/>
        </w:rPr>
        <w:t xml:space="preserve"> minimum dwóch</w:t>
      </w:r>
      <w:r w:rsidR="004422B3" w:rsidRPr="004422B3">
        <w:rPr>
          <w:b/>
          <w:bCs/>
          <w:sz w:val="20"/>
        </w:rPr>
        <w:t xml:space="preserve"> linii kablowych o napięciu min. 110</w:t>
      </w:r>
      <w:r w:rsidR="004422B3">
        <w:rPr>
          <w:b/>
          <w:bCs/>
          <w:sz w:val="20"/>
        </w:rPr>
        <w:t> </w:t>
      </w:r>
      <w:r w:rsidR="004422B3" w:rsidRPr="004422B3">
        <w:rPr>
          <w:b/>
          <w:bCs/>
          <w:sz w:val="20"/>
        </w:rPr>
        <w:t>kV o długości min.</w:t>
      </w:r>
      <w:r w:rsidR="004422B3">
        <w:rPr>
          <w:b/>
          <w:bCs/>
          <w:sz w:val="20"/>
        </w:rPr>
        <w:t> </w:t>
      </w:r>
      <w:r w:rsidR="004422B3" w:rsidRPr="004422B3">
        <w:rPr>
          <w:b/>
          <w:bCs/>
          <w:sz w:val="20"/>
        </w:rPr>
        <w:t>500</w:t>
      </w:r>
      <w:r w:rsidR="004422B3">
        <w:rPr>
          <w:b/>
          <w:bCs/>
          <w:sz w:val="20"/>
        </w:rPr>
        <w:t> </w:t>
      </w:r>
      <w:r w:rsidR="004422B3" w:rsidRPr="004422B3">
        <w:rPr>
          <w:b/>
          <w:bCs/>
          <w:sz w:val="20"/>
        </w:rPr>
        <w:t>m</w:t>
      </w:r>
      <w:r w:rsidR="004422B3">
        <w:rPr>
          <w:b/>
          <w:bCs/>
          <w:sz w:val="20"/>
        </w:rPr>
        <w:t xml:space="preserve"> </w:t>
      </w:r>
    </w:p>
    <w:tbl>
      <w:tblPr>
        <w:tblW w:w="9505" w:type="dxa"/>
        <w:tblInd w:w="-12" w:type="dxa"/>
        <w:tblLayout w:type="fixed"/>
        <w:tblCellMar>
          <w:left w:w="70" w:type="dxa"/>
          <w:right w:w="70" w:type="dxa"/>
        </w:tblCellMar>
        <w:tblLook w:val="0000" w:firstRow="0" w:lastRow="0" w:firstColumn="0" w:lastColumn="0" w:noHBand="0" w:noVBand="0"/>
      </w:tblPr>
      <w:tblGrid>
        <w:gridCol w:w="610"/>
        <w:gridCol w:w="5918"/>
        <w:gridCol w:w="1417"/>
        <w:gridCol w:w="1560"/>
      </w:tblGrid>
      <w:tr w:rsidR="004422B3" w14:paraId="36CB8AE0" w14:textId="77777777" w:rsidTr="00AC6D41">
        <w:tc>
          <w:tcPr>
            <w:tcW w:w="610" w:type="dxa"/>
            <w:tcBorders>
              <w:top w:val="single" w:sz="4" w:space="0" w:color="000000"/>
              <w:left w:val="single" w:sz="4" w:space="0" w:color="000000"/>
              <w:bottom w:val="single" w:sz="4" w:space="0" w:color="000000"/>
            </w:tcBorders>
            <w:vAlign w:val="center"/>
          </w:tcPr>
          <w:p w14:paraId="160DCB47" w14:textId="77777777" w:rsidR="004422B3" w:rsidRDefault="004422B3" w:rsidP="00AC6D41">
            <w:pPr>
              <w:autoSpaceDE w:val="0"/>
              <w:spacing w:before="120" w:after="120"/>
              <w:jc w:val="center"/>
              <w:rPr>
                <w:b/>
                <w:bCs/>
                <w:sz w:val="20"/>
              </w:rPr>
            </w:pPr>
            <w:r>
              <w:rPr>
                <w:b/>
                <w:bCs/>
                <w:sz w:val="20"/>
              </w:rPr>
              <w:t>Lp.</w:t>
            </w:r>
          </w:p>
        </w:tc>
        <w:tc>
          <w:tcPr>
            <w:tcW w:w="5918" w:type="dxa"/>
            <w:tcBorders>
              <w:top w:val="single" w:sz="4" w:space="0" w:color="000000"/>
              <w:left w:val="single" w:sz="4" w:space="0" w:color="000000"/>
              <w:bottom w:val="single" w:sz="4" w:space="0" w:color="000000"/>
            </w:tcBorders>
            <w:vAlign w:val="center"/>
          </w:tcPr>
          <w:p w14:paraId="2A3C1F1D" w14:textId="77777777" w:rsidR="004422B3" w:rsidRDefault="004422B3" w:rsidP="00AC6D41">
            <w:pPr>
              <w:autoSpaceDE w:val="0"/>
              <w:spacing w:before="120" w:after="120"/>
              <w:jc w:val="center"/>
              <w:rPr>
                <w:b/>
                <w:bCs/>
                <w:sz w:val="20"/>
              </w:rPr>
            </w:pPr>
            <w:r>
              <w:rPr>
                <w:b/>
                <w:bCs/>
                <w:sz w:val="20"/>
              </w:rPr>
              <w:t>Zakres zamówienia</w:t>
            </w:r>
          </w:p>
        </w:tc>
        <w:tc>
          <w:tcPr>
            <w:tcW w:w="1417" w:type="dxa"/>
            <w:tcBorders>
              <w:top w:val="single" w:sz="4" w:space="0" w:color="000000"/>
              <w:left w:val="single" w:sz="4" w:space="0" w:color="000000"/>
              <w:bottom w:val="single" w:sz="4" w:space="0" w:color="000000"/>
            </w:tcBorders>
            <w:vAlign w:val="center"/>
          </w:tcPr>
          <w:p w14:paraId="5F82577A" w14:textId="77777777" w:rsidR="004422B3" w:rsidRDefault="004422B3" w:rsidP="00AC6D41">
            <w:pPr>
              <w:autoSpaceDE w:val="0"/>
              <w:spacing w:before="120" w:after="120"/>
              <w:jc w:val="center"/>
              <w:rPr>
                <w:b/>
                <w:bCs/>
                <w:sz w:val="20"/>
              </w:rPr>
            </w:pPr>
            <w:r>
              <w:rPr>
                <w:b/>
                <w:bCs/>
                <w:sz w:val="20"/>
              </w:rPr>
              <w:t>Zamawiający</w:t>
            </w:r>
          </w:p>
        </w:tc>
        <w:tc>
          <w:tcPr>
            <w:tcW w:w="1560" w:type="dxa"/>
            <w:tcBorders>
              <w:top w:val="single" w:sz="4" w:space="0" w:color="000000"/>
              <w:left w:val="single" w:sz="4" w:space="0" w:color="000000"/>
              <w:bottom w:val="single" w:sz="4" w:space="0" w:color="000000"/>
              <w:right w:val="single" w:sz="4" w:space="0" w:color="000000"/>
            </w:tcBorders>
            <w:vAlign w:val="center"/>
          </w:tcPr>
          <w:p w14:paraId="2662C926" w14:textId="77777777" w:rsidR="004422B3" w:rsidRDefault="004422B3" w:rsidP="00AC6D41">
            <w:pPr>
              <w:autoSpaceDE w:val="0"/>
              <w:spacing w:before="120" w:after="120"/>
              <w:jc w:val="center"/>
              <w:rPr>
                <w:b/>
                <w:bCs/>
                <w:sz w:val="20"/>
              </w:rPr>
            </w:pPr>
            <w:r>
              <w:rPr>
                <w:b/>
                <w:bCs/>
                <w:sz w:val="20"/>
              </w:rPr>
              <w:t>Termin realizacji</w:t>
            </w:r>
          </w:p>
        </w:tc>
      </w:tr>
      <w:tr w:rsidR="00001370" w14:paraId="046DE9F7" w14:textId="77777777" w:rsidTr="00AC6D41">
        <w:tc>
          <w:tcPr>
            <w:tcW w:w="610" w:type="dxa"/>
            <w:tcBorders>
              <w:top w:val="single" w:sz="4" w:space="0" w:color="000000"/>
              <w:left w:val="single" w:sz="4" w:space="0" w:color="000000"/>
              <w:bottom w:val="single" w:sz="4" w:space="0" w:color="000000"/>
            </w:tcBorders>
          </w:tcPr>
          <w:p w14:paraId="399B8592" w14:textId="4D6EB77F" w:rsidR="00001370" w:rsidRDefault="00001370" w:rsidP="00001370">
            <w:pPr>
              <w:autoSpaceDE w:val="0"/>
              <w:snapToGrid w:val="0"/>
              <w:spacing w:before="120" w:after="120"/>
              <w:jc w:val="center"/>
              <w:rPr>
                <w:b/>
                <w:bCs/>
                <w:sz w:val="20"/>
              </w:rPr>
            </w:pPr>
            <w:r w:rsidRPr="00961197">
              <w:rPr>
                <w:sz w:val="20"/>
              </w:rPr>
              <w:t>1.</w:t>
            </w:r>
          </w:p>
        </w:tc>
        <w:tc>
          <w:tcPr>
            <w:tcW w:w="5918" w:type="dxa"/>
            <w:tcBorders>
              <w:top w:val="single" w:sz="4" w:space="0" w:color="000000"/>
              <w:left w:val="single" w:sz="4" w:space="0" w:color="000000"/>
              <w:bottom w:val="single" w:sz="4" w:space="0" w:color="000000"/>
            </w:tcBorders>
          </w:tcPr>
          <w:p w14:paraId="1E6015D9" w14:textId="77777777" w:rsidR="00001370" w:rsidRDefault="00001370" w:rsidP="00001370">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6732D735" w14:textId="77777777" w:rsidR="00001370" w:rsidRDefault="00001370" w:rsidP="00001370">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247700FF" w14:textId="77777777" w:rsidR="00001370" w:rsidRDefault="00001370" w:rsidP="00001370">
            <w:pPr>
              <w:autoSpaceDE w:val="0"/>
              <w:snapToGrid w:val="0"/>
              <w:spacing w:before="120" w:after="120"/>
              <w:rPr>
                <w:sz w:val="20"/>
              </w:rPr>
            </w:pPr>
          </w:p>
        </w:tc>
      </w:tr>
      <w:tr w:rsidR="00001370" w14:paraId="1AF4780B" w14:textId="77777777" w:rsidTr="00AC6D41">
        <w:tc>
          <w:tcPr>
            <w:tcW w:w="610" w:type="dxa"/>
            <w:tcBorders>
              <w:top w:val="single" w:sz="4" w:space="0" w:color="000000"/>
              <w:left w:val="single" w:sz="4" w:space="0" w:color="000000"/>
              <w:bottom w:val="single" w:sz="4" w:space="0" w:color="000000"/>
            </w:tcBorders>
          </w:tcPr>
          <w:p w14:paraId="07B56C78" w14:textId="2B8267EB" w:rsidR="00001370" w:rsidRDefault="00001370" w:rsidP="00001370">
            <w:pPr>
              <w:autoSpaceDE w:val="0"/>
              <w:snapToGrid w:val="0"/>
              <w:spacing w:before="120" w:after="120"/>
              <w:jc w:val="center"/>
              <w:rPr>
                <w:sz w:val="20"/>
              </w:rPr>
            </w:pPr>
            <w:r>
              <w:rPr>
                <w:sz w:val="20"/>
              </w:rPr>
              <w:t>2.</w:t>
            </w:r>
          </w:p>
        </w:tc>
        <w:tc>
          <w:tcPr>
            <w:tcW w:w="5918" w:type="dxa"/>
            <w:tcBorders>
              <w:top w:val="single" w:sz="4" w:space="0" w:color="000000"/>
              <w:left w:val="single" w:sz="4" w:space="0" w:color="000000"/>
              <w:bottom w:val="single" w:sz="4" w:space="0" w:color="000000"/>
            </w:tcBorders>
          </w:tcPr>
          <w:p w14:paraId="560EF2DC" w14:textId="77777777" w:rsidR="00001370" w:rsidRDefault="00001370" w:rsidP="00001370">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1687D5C4" w14:textId="77777777" w:rsidR="00001370" w:rsidRDefault="00001370" w:rsidP="00001370">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74206CA2" w14:textId="77777777" w:rsidR="00001370" w:rsidRDefault="00001370" w:rsidP="00001370">
            <w:pPr>
              <w:autoSpaceDE w:val="0"/>
              <w:snapToGrid w:val="0"/>
              <w:spacing w:before="120" w:after="120"/>
              <w:rPr>
                <w:sz w:val="20"/>
              </w:rPr>
            </w:pPr>
          </w:p>
        </w:tc>
      </w:tr>
      <w:tr w:rsidR="00001370" w14:paraId="70C325B7" w14:textId="77777777" w:rsidTr="00AC6D41">
        <w:tc>
          <w:tcPr>
            <w:tcW w:w="610" w:type="dxa"/>
            <w:tcBorders>
              <w:top w:val="single" w:sz="4" w:space="0" w:color="000000"/>
              <w:left w:val="single" w:sz="4" w:space="0" w:color="000000"/>
              <w:bottom w:val="single" w:sz="4" w:space="0" w:color="000000"/>
            </w:tcBorders>
          </w:tcPr>
          <w:p w14:paraId="2FADF4C5" w14:textId="44D9619C" w:rsidR="00001370" w:rsidRDefault="00001370" w:rsidP="00001370">
            <w:pPr>
              <w:autoSpaceDE w:val="0"/>
              <w:snapToGrid w:val="0"/>
              <w:spacing w:before="120" w:after="120"/>
              <w:jc w:val="center"/>
              <w:rPr>
                <w:sz w:val="20"/>
              </w:rPr>
            </w:pPr>
            <w:r>
              <w:rPr>
                <w:sz w:val="20"/>
              </w:rPr>
              <w:t>3.</w:t>
            </w:r>
          </w:p>
        </w:tc>
        <w:tc>
          <w:tcPr>
            <w:tcW w:w="5918" w:type="dxa"/>
            <w:tcBorders>
              <w:top w:val="single" w:sz="4" w:space="0" w:color="000000"/>
              <w:left w:val="single" w:sz="4" w:space="0" w:color="000000"/>
              <w:bottom w:val="single" w:sz="4" w:space="0" w:color="000000"/>
            </w:tcBorders>
          </w:tcPr>
          <w:p w14:paraId="3F93FAF0" w14:textId="77777777" w:rsidR="00001370" w:rsidRDefault="00001370" w:rsidP="00001370">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2B0EAD12" w14:textId="77777777" w:rsidR="00001370" w:rsidRDefault="00001370" w:rsidP="00001370">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6D1243E2" w14:textId="77777777" w:rsidR="00001370" w:rsidRDefault="00001370" w:rsidP="00001370">
            <w:pPr>
              <w:autoSpaceDE w:val="0"/>
              <w:snapToGrid w:val="0"/>
              <w:spacing w:before="120" w:after="120"/>
              <w:rPr>
                <w:sz w:val="20"/>
              </w:rPr>
            </w:pPr>
          </w:p>
        </w:tc>
      </w:tr>
    </w:tbl>
    <w:p w14:paraId="3BDA0B8C" w14:textId="040C5FC5" w:rsidR="00125917" w:rsidRPr="00A93A30" w:rsidRDefault="00AC42BF" w:rsidP="002B6496">
      <w:pPr>
        <w:keepNext/>
        <w:keepLines/>
        <w:tabs>
          <w:tab w:val="left" w:pos="720"/>
        </w:tabs>
        <w:autoSpaceDE w:val="0"/>
        <w:spacing w:before="120" w:line="276" w:lineRule="auto"/>
        <w:ind w:left="709" w:hanging="567"/>
        <w:rPr>
          <w:b/>
          <w:bCs/>
          <w:sz w:val="20"/>
        </w:rPr>
      </w:pPr>
      <w:r>
        <w:rPr>
          <w:b/>
          <w:bCs/>
          <w:sz w:val="20"/>
        </w:rPr>
        <w:t xml:space="preserve">E </w:t>
      </w:r>
      <w:r>
        <w:rPr>
          <w:b/>
          <w:bCs/>
          <w:sz w:val="20"/>
        </w:rPr>
        <w:tab/>
      </w:r>
      <w:r w:rsidR="007B2F45">
        <w:rPr>
          <w:b/>
          <w:bCs/>
          <w:sz w:val="20"/>
        </w:rPr>
        <w:t xml:space="preserve">Wykonanych projektów </w:t>
      </w:r>
      <w:r w:rsidR="002B6496" w:rsidRPr="002B6496">
        <w:rPr>
          <w:b/>
          <w:bCs/>
          <w:sz w:val="20"/>
        </w:rPr>
        <w:t>obwodów pierwotnych i wtórnych</w:t>
      </w:r>
      <w:r w:rsidR="002B6496">
        <w:rPr>
          <w:b/>
          <w:bCs/>
          <w:sz w:val="20"/>
        </w:rPr>
        <w:t>,</w:t>
      </w:r>
      <w:r w:rsidR="002B6496" w:rsidRPr="002B6496">
        <w:rPr>
          <w:b/>
          <w:bCs/>
          <w:sz w:val="20"/>
        </w:rPr>
        <w:t xml:space="preserve"> na podstawie których zostały zrealizowane lub zmodernizowane</w:t>
      </w:r>
      <w:r w:rsidR="006501A3">
        <w:rPr>
          <w:b/>
          <w:bCs/>
          <w:sz w:val="20"/>
        </w:rPr>
        <w:t xml:space="preserve"> co najmniej 2 rozdzielnice</w:t>
      </w:r>
      <w:r w:rsidR="002B6496" w:rsidRPr="002B6496" w:rsidDel="006501A3">
        <w:rPr>
          <w:b/>
          <w:bCs/>
          <w:sz w:val="20"/>
        </w:rPr>
        <w:t xml:space="preserve"> </w:t>
      </w:r>
      <w:r w:rsidR="002B6496" w:rsidRPr="002B6496">
        <w:rPr>
          <w:b/>
          <w:bCs/>
          <w:sz w:val="20"/>
        </w:rPr>
        <w:t>wnętrzow</w:t>
      </w:r>
      <w:r w:rsidR="006501A3">
        <w:rPr>
          <w:b/>
          <w:bCs/>
          <w:sz w:val="20"/>
        </w:rPr>
        <w:t>e</w:t>
      </w:r>
      <w:r w:rsidR="002B6496" w:rsidRPr="002B6496">
        <w:rPr>
          <w:b/>
          <w:bCs/>
          <w:sz w:val="20"/>
        </w:rPr>
        <w:t xml:space="preserve"> GIS o</w:t>
      </w:r>
      <w:r w:rsidR="002B6496">
        <w:rPr>
          <w:b/>
          <w:bCs/>
          <w:sz w:val="20"/>
        </w:rPr>
        <w:t> </w:t>
      </w:r>
      <w:r w:rsidR="002B6496" w:rsidRPr="002B6496">
        <w:rPr>
          <w:b/>
          <w:bCs/>
          <w:sz w:val="20"/>
        </w:rPr>
        <w:t>napięciu min. 110</w:t>
      </w:r>
      <w:r w:rsidR="002B6496">
        <w:rPr>
          <w:b/>
          <w:bCs/>
          <w:sz w:val="20"/>
        </w:rPr>
        <w:t> </w:t>
      </w:r>
      <w:r w:rsidR="002B6496" w:rsidRPr="002B6496">
        <w:rPr>
          <w:b/>
          <w:bCs/>
          <w:sz w:val="20"/>
        </w:rPr>
        <w:t>kV w obmiarze min. 5 pól wraz z powiązaniami ze stacjami Operatorów.</w:t>
      </w:r>
      <w:r w:rsidR="002B6496">
        <w:rPr>
          <w:b/>
          <w:bCs/>
          <w:sz w:val="20"/>
        </w:rPr>
        <w:t xml:space="preserve"> </w:t>
      </w:r>
    </w:p>
    <w:p w14:paraId="36F9D127" w14:textId="77777777" w:rsidR="00125917" w:rsidRPr="00EC092F" w:rsidRDefault="00125917" w:rsidP="00125917">
      <w:pPr>
        <w:keepNext/>
        <w:autoSpaceDE w:val="0"/>
        <w:rPr>
          <w:color w:val="FF0000"/>
          <w:sz w:val="20"/>
        </w:rPr>
      </w:pPr>
    </w:p>
    <w:tbl>
      <w:tblPr>
        <w:tblW w:w="9505" w:type="dxa"/>
        <w:tblInd w:w="-12" w:type="dxa"/>
        <w:tblLayout w:type="fixed"/>
        <w:tblCellMar>
          <w:left w:w="70" w:type="dxa"/>
          <w:right w:w="70" w:type="dxa"/>
        </w:tblCellMar>
        <w:tblLook w:val="0000" w:firstRow="0" w:lastRow="0" w:firstColumn="0" w:lastColumn="0" w:noHBand="0" w:noVBand="0"/>
      </w:tblPr>
      <w:tblGrid>
        <w:gridCol w:w="610"/>
        <w:gridCol w:w="5918"/>
        <w:gridCol w:w="1417"/>
        <w:gridCol w:w="1560"/>
      </w:tblGrid>
      <w:tr w:rsidR="00125917" w14:paraId="733182E6" w14:textId="77777777" w:rsidTr="00AC6D41">
        <w:tc>
          <w:tcPr>
            <w:tcW w:w="610" w:type="dxa"/>
            <w:tcBorders>
              <w:top w:val="single" w:sz="4" w:space="0" w:color="000000"/>
              <w:left w:val="single" w:sz="4" w:space="0" w:color="000000"/>
              <w:bottom w:val="single" w:sz="4" w:space="0" w:color="000000"/>
            </w:tcBorders>
            <w:vAlign w:val="center"/>
          </w:tcPr>
          <w:p w14:paraId="28D99019" w14:textId="77777777" w:rsidR="00125917" w:rsidRDefault="00125917" w:rsidP="00AC6D41">
            <w:pPr>
              <w:autoSpaceDE w:val="0"/>
              <w:spacing w:before="120" w:after="120"/>
              <w:jc w:val="center"/>
              <w:rPr>
                <w:b/>
                <w:bCs/>
                <w:sz w:val="20"/>
              </w:rPr>
            </w:pPr>
            <w:r>
              <w:rPr>
                <w:b/>
                <w:bCs/>
                <w:sz w:val="20"/>
              </w:rPr>
              <w:t>Lp.</w:t>
            </w:r>
          </w:p>
        </w:tc>
        <w:tc>
          <w:tcPr>
            <w:tcW w:w="5918" w:type="dxa"/>
            <w:tcBorders>
              <w:top w:val="single" w:sz="4" w:space="0" w:color="000000"/>
              <w:left w:val="single" w:sz="4" w:space="0" w:color="000000"/>
              <w:bottom w:val="single" w:sz="4" w:space="0" w:color="000000"/>
            </w:tcBorders>
            <w:vAlign w:val="center"/>
          </w:tcPr>
          <w:p w14:paraId="3D79DB22" w14:textId="77777777" w:rsidR="00125917" w:rsidRDefault="00125917" w:rsidP="00AC6D41">
            <w:pPr>
              <w:autoSpaceDE w:val="0"/>
              <w:spacing w:before="120" w:after="120"/>
              <w:jc w:val="center"/>
              <w:rPr>
                <w:b/>
                <w:bCs/>
                <w:sz w:val="20"/>
              </w:rPr>
            </w:pPr>
            <w:r>
              <w:rPr>
                <w:b/>
                <w:bCs/>
                <w:sz w:val="20"/>
              </w:rPr>
              <w:t>Zakres zamówienia</w:t>
            </w:r>
          </w:p>
        </w:tc>
        <w:tc>
          <w:tcPr>
            <w:tcW w:w="1417" w:type="dxa"/>
            <w:tcBorders>
              <w:top w:val="single" w:sz="4" w:space="0" w:color="000000"/>
              <w:left w:val="single" w:sz="4" w:space="0" w:color="000000"/>
              <w:bottom w:val="single" w:sz="4" w:space="0" w:color="000000"/>
            </w:tcBorders>
            <w:vAlign w:val="center"/>
          </w:tcPr>
          <w:p w14:paraId="06D88F35" w14:textId="77777777" w:rsidR="00125917" w:rsidRDefault="00125917" w:rsidP="00AC6D41">
            <w:pPr>
              <w:autoSpaceDE w:val="0"/>
              <w:spacing w:before="120" w:after="120"/>
              <w:jc w:val="center"/>
              <w:rPr>
                <w:b/>
                <w:bCs/>
                <w:sz w:val="20"/>
              </w:rPr>
            </w:pPr>
            <w:r>
              <w:rPr>
                <w:b/>
                <w:bCs/>
                <w:sz w:val="20"/>
              </w:rPr>
              <w:t>Zamawiający</w:t>
            </w:r>
          </w:p>
        </w:tc>
        <w:tc>
          <w:tcPr>
            <w:tcW w:w="1560" w:type="dxa"/>
            <w:tcBorders>
              <w:top w:val="single" w:sz="4" w:space="0" w:color="000000"/>
              <w:left w:val="single" w:sz="4" w:space="0" w:color="000000"/>
              <w:bottom w:val="single" w:sz="4" w:space="0" w:color="000000"/>
              <w:right w:val="single" w:sz="4" w:space="0" w:color="000000"/>
            </w:tcBorders>
            <w:vAlign w:val="center"/>
          </w:tcPr>
          <w:p w14:paraId="3CFA8E4A" w14:textId="77777777" w:rsidR="00125917" w:rsidRDefault="00125917" w:rsidP="00AC6D41">
            <w:pPr>
              <w:autoSpaceDE w:val="0"/>
              <w:spacing w:before="120" w:after="120"/>
              <w:jc w:val="center"/>
              <w:rPr>
                <w:b/>
                <w:bCs/>
                <w:sz w:val="20"/>
              </w:rPr>
            </w:pPr>
            <w:r>
              <w:rPr>
                <w:b/>
                <w:bCs/>
                <w:sz w:val="20"/>
              </w:rPr>
              <w:t>Termin realizacji</w:t>
            </w:r>
          </w:p>
        </w:tc>
      </w:tr>
      <w:tr w:rsidR="00125917" w14:paraId="02D091B7" w14:textId="77777777" w:rsidTr="00AC6D41">
        <w:tc>
          <w:tcPr>
            <w:tcW w:w="610" w:type="dxa"/>
            <w:tcBorders>
              <w:top w:val="single" w:sz="4" w:space="0" w:color="000000"/>
              <w:left w:val="single" w:sz="4" w:space="0" w:color="000000"/>
              <w:bottom w:val="single" w:sz="4" w:space="0" w:color="000000"/>
            </w:tcBorders>
          </w:tcPr>
          <w:p w14:paraId="4D779F79" w14:textId="4B822E04" w:rsidR="00125917" w:rsidRPr="000B6959" w:rsidRDefault="00001370" w:rsidP="00AC6D41">
            <w:pPr>
              <w:autoSpaceDE w:val="0"/>
              <w:snapToGrid w:val="0"/>
              <w:spacing w:before="120" w:after="120"/>
              <w:jc w:val="center"/>
              <w:rPr>
                <w:sz w:val="20"/>
              </w:rPr>
            </w:pPr>
            <w:r w:rsidRPr="000B6959">
              <w:rPr>
                <w:sz w:val="20"/>
              </w:rPr>
              <w:t>1.</w:t>
            </w:r>
          </w:p>
        </w:tc>
        <w:tc>
          <w:tcPr>
            <w:tcW w:w="5918" w:type="dxa"/>
            <w:tcBorders>
              <w:top w:val="single" w:sz="4" w:space="0" w:color="000000"/>
              <w:left w:val="single" w:sz="4" w:space="0" w:color="000000"/>
              <w:bottom w:val="single" w:sz="4" w:space="0" w:color="000000"/>
            </w:tcBorders>
          </w:tcPr>
          <w:p w14:paraId="012DD0C8" w14:textId="77777777" w:rsidR="00125917" w:rsidRDefault="00125917" w:rsidP="00AC6D41">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55AF4ABE" w14:textId="77777777" w:rsidR="00125917" w:rsidRDefault="00125917" w:rsidP="00AC6D41">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40D33CCE" w14:textId="77777777" w:rsidR="00125917" w:rsidRDefault="00125917" w:rsidP="00AC6D41">
            <w:pPr>
              <w:autoSpaceDE w:val="0"/>
              <w:snapToGrid w:val="0"/>
              <w:spacing w:before="120" w:after="120"/>
              <w:rPr>
                <w:sz w:val="20"/>
              </w:rPr>
            </w:pPr>
          </w:p>
        </w:tc>
      </w:tr>
      <w:tr w:rsidR="00125917" w14:paraId="285E4B53" w14:textId="77777777" w:rsidTr="00AC6D41">
        <w:tc>
          <w:tcPr>
            <w:tcW w:w="610" w:type="dxa"/>
            <w:tcBorders>
              <w:top w:val="single" w:sz="4" w:space="0" w:color="000000"/>
              <w:left w:val="single" w:sz="4" w:space="0" w:color="000000"/>
              <w:bottom w:val="single" w:sz="4" w:space="0" w:color="000000"/>
            </w:tcBorders>
          </w:tcPr>
          <w:p w14:paraId="1672DC05" w14:textId="4734EC7A" w:rsidR="00125917" w:rsidRDefault="00001370" w:rsidP="00AC6D41">
            <w:pPr>
              <w:autoSpaceDE w:val="0"/>
              <w:snapToGrid w:val="0"/>
              <w:spacing w:before="120" w:after="120"/>
              <w:jc w:val="center"/>
              <w:rPr>
                <w:sz w:val="20"/>
              </w:rPr>
            </w:pPr>
            <w:r>
              <w:rPr>
                <w:sz w:val="20"/>
              </w:rPr>
              <w:t>2.</w:t>
            </w:r>
          </w:p>
        </w:tc>
        <w:tc>
          <w:tcPr>
            <w:tcW w:w="5918" w:type="dxa"/>
            <w:tcBorders>
              <w:top w:val="single" w:sz="4" w:space="0" w:color="000000"/>
              <w:left w:val="single" w:sz="4" w:space="0" w:color="000000"/>
              <w:bottom w:val="single" w:sz="4" w:space="0" w:color="000000"/>
            </w:tcBorders>
          </w:tcPr>
          <w:p w14:paraId="4F6F6AAF" w14:textId="77777777" w:rsidR="00125917" w:rsidRDefault="00125917" w:rsidP="00AC6D41">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005C9545" w14:textId="77777777" w:rsidR="00125917" w:rsidRDefault="00125917" w:rsidP="00AC6D41">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7AD7156F" w14:textId="77777777" w:rsidR="00125917" w:rsidRDefault="00125917" w:rsidP="00AC6D41">
            <w:pPr>
              <w:autoSpaceDE w:val="0"/>
              <w:snapToGrid w:val="0"/>
              <w:spacing w:before="120" w:after="120"/>
              <w:rPr>
                <w:sz w:val="20"/>
              </w:rPr>
            </w:pPr>
          </w:p>
        </w:tc>
      </w:tr>
      <w:tr w:rsidR="00125917" w14:paraId="0BCA0958" w14:textId="77777777" w:rsidTr="00AC6D41">
        <w:tc>
          <w:tcPr>
            <w:tcW w:w="610" w:type="dxa"/>
            <w:tcBorders>
              <w:top w:val="single" w:sz="4" w:space="0" w:color="000000"/>
              <w:left w:val="single" w:sz="4" w:space="0" w:color="000000"/>
              <w:bottom w:val="single" w:sz="4" w:space="0" w:color="000000"/>
            </w:tcBorders>
          </w:tcPr>
          <w:p w14:paraId="447C64BA" w14:textId="51A05F77" w:rsidR="00125917" w:rsidRDefault="00001370" w:rsidP="00AC6D41">
            <w:pPr>
              <w:autoSpaceDE w:val="0"/>
              <w:snapToGrid w:val="0"/>
              <w:spacing w:before="120" w:after="120"/>
              <w:jc w:val="center"/>
              <w:rPr>
                <w:sz w:val="20"/>
              </w:rPr>
            </w:pPr>
            <w:r>
              <w:rPr>
                <w:sz w:val="20"/>
              </w:rPr>
              <w:t>3.</w:t>
            </w:r>
          </w:p>
        </w:tc>
        <w:tc>
          <w:tcPr>
            <w:tcW w:w="5918" w:type="dxa"/>
            <w:tcBorders>
              <w:top w:val="single" w:sz="4" w:space="0" w:color="000000"/>
              <w:left w:val="single" w:sz="4" w:space="0" w:color="000000"/>
              <w:bottom w:val="single" w:sz="4" w:space="0" w:color="000000"/>
            </w:tcBorders>
          </w:tcPr>
          <w:p w14:paraId="73310889" w14:textId="77777777" w:rsidR="00125917" w:rsidRDefault="00125917" w:rsidP="00AC6D41">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3B216F39" w14:textId="77777777" w:rsidR="00125917" w:rsidRDefault="00125917" w:rsidP="00AC6D41">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0CB4B680" w14:textId="77777777" w:rsidR="00125917" w:rsidRDefault="00125917" w:rsidP="00AC6D41">
            <w:pPr>
              <w:autoSpaceDE w:val="0"/>
              <w:snapToGrid w:val="0"/>
              <w:spacing w:before="120" w:after="120"/>
              <w:rPr>
                <w:sz w:val="20"/>
              </w:rPr>
            </w:pPr>
          </w:p>
        </w:tc>
      </w:tr>
    </w:tbl>
    <w:p w14:paraId="37C1E745" w14:textId="0C304FB9" w:rsidR="009E4718" w:rsidRPr="00A93A30" w:rsidRDefault="00B92B9F" w:rsidP="009E4718">
      <w:pPr>
        <w:keepNext/>
        <w:keepLines/>
        <w:tabs>
          <w:tab w:val="left" w:pos="720"/>
        </w:tabs>
        <w:autoSpaceDE w:val="0"/>
        <w:spacing w:before="120" w:line="276" w:lineRule="auto"/>
        <w:ind w:left="709" w:hanging="567"/>
        <w:rPr>
          <w:b/>
          <w:bCs/>
          <w:sz w:val="20"/>
        </w:rPr>
      </w:pPr>
      <w:r>
        <w:rPr>
          <w:b/>
          <w:bCs/>
          <w:sz w:val="20"/>
        </w:rPr>
        <w:t>F</w:t>
      </w:r>
      <w:r w:rsidR="009E4718">
        <w:rPr>
          <w:b/>
          <w:bCs/>
          <w:sz w:val="20"/>
        </w:rPr>
        <w:tab/>
        <w:t xml:space="preserve">Projektantów </w:t>
      </w:r>
      <w:r w:rsidR="00E86187">
        <w:rPr>
          <w:b/>
          <w:bCs/>
          <w:sz w:val="20"/>
        </w:rPr>
        <w:t>specjalności instalacyjnej w zakresie sieci, instalacji i urządzeń elektrycznych i elektroenergetycznych</w:t>
      </w:r>
      <w:r w:rsidR="00E86187" w:rsidRPr="0093451B">
        <w:rPr>
          <w:b/>
          <w:bCs/>
          <w:sz w:val="20"/>
        </w:rPr>
        <w:t xml:space="preserve"> </w:t>
      </w:r>
      <w:r w:rsidR="0093451B" w:rsidRPr="0093451B">
        <w:rPr>
          <w:b/>
          <w:bCs/>
          <w:sz w:val="20"/>
        </w:rPr>
        <w:t>posiadających uprawnienia do projektowania bez ograniczeń</w:t>
      </w:r>
      <w:r w:rsidR="005B2C44">
        <w:rPr>
          <w:b/>
          <w:bCs/>
          <w:sz w:val="20"/>
        </w:rPr>
        <w:t xml:space="preserve"> </w:t>
      </w:r>
      <w:r w:rsidR="00E86187">
        <w:rPr>
          <w:b/>
          <w:bCs/>
          <w:sz w:val="20"/>
        </w:rPr>
        <w:t>i</w:t>
      </w:r>
      <w:r w:rsidR="00911970">
        <w:rPr>
          <w:b/>
          <w:bCs/>
          <w:sz w:val="20"/>
        </w:rPr>
        <w:t xml:space="preserve"> </w:t>
      </w:r>
      <w:r w:rsidR="0093451B" w:rsidRPr="0093451B">
        <w:rPr>
          <w:b/>
          <w:bCs/>
          <w:sz w:val="20"/>
        </w:rPr>
        <w:t>min</w:t>
      </w:r>
      <w:r w:rsidR="00911970">
        <w:rPr>
          <w:b/>
          <w:bCs/>
          <w:sz w:val="20"/>
        </w:rPr>
        <w:t>.</w:t>
      </w:r>
      <w:r w:rsidR="0093451B" w:rsidRPr="0093451B">
        <w:rPr>
          <w:b/>
          <w:bCs/>
          <w:sz w:val="20"/>
        </w:rPr>
        <w:t xml:space="preserve"> 5 lat doświadczenia zawodowego oraz udział w projektowaniu min. 2 rozdzielni wnętrzowych GIS na napięciu 110kV lub wyżej w zakresie obwodów pierwotnych i wtórnych, które zostały zrealizowane i przekazane do eksploatacji. </w:t>
      </w:r>
      <w:r w:rsidR="00D07453" w:rsidRPr="000B6959">
        <w:rPr>
          <w:sz w:val="20"/>
        </w:rPr>
        <w:t>(</w:t>
      </w:r>
      <w:r w:rsidR="0093451B" w:rsidRPr="000B6959">
        <w:rPr>
          <w:sz w:val="20"/>
        </w:rPr>
        <w:t>list</w:t>
      </w:r>
      <w:r w:rsidR="00D07453">
        <w:rPr>
          <w:sz w:val="20"/>
        </w:rPr>
        <w:t>a</w:t>
      </w:r>
      <w:r w:rsidR="0093451B" w:rsidRPr="000B6959">
        <w:rPr>
          <w:sz w:val="20"/>
        </w:rPr>
        <w:t xml:space="preserve"> projektantów wraz z imieniem i nazwiskiem, z</w:t>
      </w:r>
      <w:r w:rsidR="00D07453">
        <w:rPr>
          <w:sz w:val="20"/>
        </w:rPr>
        <w:t> </w:t>
      </w:r>
      <w:r w:rsidR="0093451B" w:rsidRPr="000B6959">
        <w:rPr>
          <w:sz w:val="20"/>
        </w:rPr>
        <w:t>nr uprawnień budowlanych i zaświadczeniem o przynależności do izby oraz wykaz zrealizowanych inwestycji potwierdzone listami referencyjnymi</w:t>
      </w:r>
      <w:r w:rsidR="00D07453">
        <w:rPr>
          <w:sz w:val="20"/>
        </w:rPr>
        <w:t>)</w:t>
      </w:r>
      <w:r w:rsidR="000B73F8">
        <w:rPr>
          <w:sz w:val="20"/>
        </w:rPr>
        <w:t>.</w:t>
      </w:r>
      <w:r w:rsidR="009E4718" w:rsidRPr="000C1E5C">
        <w:rPr>
          <w:b/>
          <w:bCs/>
          <w:sz w:val="20"/>
        </w:rPr>
        <w:t xml:space="preserve"> </w:t>
      </w:r>
    </w:p>
    <w:p w14:paraId="24D20162" w14:textId="77777777" w:rsidR="009E4718" w:rsidRPr="00EC092F" w:rsidRDefault="009E4718" w:rsidP="009E4718">
      <w:pPr>
        <w:keepNext/>
        <w:autoSpaceDE w:val="0"/>
        <w:rPr>
          <w:color w:val="FF0000"/>
          <w:sz w:val="20"/>
        </w:rPr>
      </w:pPr>
    </w:p>
    <w:tbl>
      <w:tblPr>
        <w:tblW w:w="8866" w:type="dxa"/>
        <w:tblInd w:w="-12" w:type="dxa"/>
        <w:tblLayout w:type="fixed"/>
        <w:tblCellMar>
          <w:left w:w="70" w:type="dxa"/>
          <w:right w:w="70" w:type="dxa"/>
        </w:tblCellMar>
        <w:tblLook w:val="0000" w:firstRow="0" w:lastRow="0" w:firstColumn="0" w:lastColumn="0" w:noHBand="0" w:noVBand="0"/>
      </w:tblPr>
      <w:tblGrid>
        <w:gridCol w:w="610"/>
        <w:gridCol w:w="1665"/>
        <w:gridCol w:w="1665"/>
        <w:gridCol w:w="1665"/>
        <w:gridCol w:w="1701"/>
        <w:gridCol w:w="1560"/>
      </w:tblGrid>
      <w:tr w:rsidR="00E14E17" w14:paraId="02A5A5E9" w14:textId="77777777" w:rsidTr="000B6959">
        <w:tc>
          <w:tcPr>
            <w:tcW w:w="610" w:type="dxa"/>
            <w:tcBorders>
              <w:top w:val="single" w:sz="4" w:space="0" w:color="000000"/>
              <w:left w:val="single" w:sz="4" w:space="0" w:color="000000"/>
              <w:bottom w:val="single" w:sz="4" w:space="0" w:color="000000"/>
            </w:tcBorders>
            <w:vAlign w:val="center"/>
          </w:tcPr>
          <w:p w14:paraId="278BD2BC" w14:textId="77777777" w:rsidR="00E14E17" w:rsidRDefault="00E14E17" w:rsidP="00961197">
            <w:pPr>
              <w:autoSpaceDE w:val="0"/>
              <w:spacing w:before="120" w:after="120"/>
              <w:jc w:val="center"/>
              <w:rPr>
                <w:b/>
                <w:bCs/>
                <w:sz w:val="20"/>
              </w:rPr>
            </w:pPr>
            <w:r>
              <w:rPr>
                <w:b/>
                <w:bCs/>
                <w:sz w:val="20"/>
              </w:rPr>
              <w:t>Lp.</w:t>
            </w:r>
          </w:p>
        </w:tc>
        <w:tc>
          <w:tcPr>
            <w:tcW w:w="1665" w:type="dxa"/>
            <w:tcBorders>
              <w:top w:val="single" w:sz="4" w:space="0" w:color="000000"/>
              <w:left w:val="single" w:sz="4" w:space="0" w:color="000000"/>
              <w:bottom w:val="single" w:sz="4" w:space="0" w:color="000000"/>
              <w:right w:val="single" w:sz="4" w:space="0" w:color="000000"/>
            </w:tcBorders>
          </w:tcPr>
          <w:p w14:paraId="2337F023" w14:textId="564D124D" w:rsidR="00E14E17" w:rsidRDefault="00E14E17" w:rsidP="00961197">
            <w:pPr>
              <w:autoSpaceDE w:val="0"/>
              <w:spacing w:before="120" w:after="120"/>
              <w:jc w:val="center"/>
              <w:rPr>
                <w:b/>
                <w:bCs/>
                <w:sz w:val="20"/>
              </w:rPr>
            </w:pPr>
            <w:r>
              <w:rPr>
                <w:b/>
                <w:bCs/>
                <w:sz w:val="20"/>
              </w:rPr>
              <w:t>Imię i nazwisko Projektanta</w:t>
            </w:r>
          </w:p>
        </w:tc>
        <w:tc>
          <w:tcPr>
            <w:tcW w:w="1665" w:type="dxa"/>
            <w:tcBorders>
              <w:top w:val="single" w:sz="4" w:space="0" w:color="000000"/>
              <w:left w:val="single" w:sz="4" w:space="0" w:color="000000"/>
              <w:bottom w:val="single" w:sz="4" w:space="0" w:color="000000"/>
              <w:right w:val="single" w:sz="4" w:space="0" w:color="000000"/>
            </w:tcBorders>
          </w:tcPr>
          <w:p w14:paraId="78AF9C38" w14:textId="7F5311D9" w:rsidR="00E14E17" w:rsidRDefault="00E14E17" w:rsidP="00961197">
            <w:pPr>
              <w:autoSpaceDE w:val="0"/>
              <w:spacing w:before="120" w:after="120"/>
              <w:jc w:val="center"/>
              <w:rPr>
                <w:b/>
                <w:bCs/>
                <w:sz w:val="20"/>
              </w:rPr>
            </w:pPr>
            <w:r>
              <w:rPr>
                <w:b/>
                <w:bCs/>
                <w:sz w:val="20"/>
              </w:rPr>
              <w:t xml:space="preserve">Kwalifikacje zawodowe oraz nr uprawnień, przynależność do </w:t>
            </w:r>
            <w:r w:rsidR="006D3FB8">
              <w:rPr>
                <w:b/>
                <w:bCs/>
                <w:sz w:val="20"/>
              </w:rPr>
              <w:t xml:space="preserve">Polskiej </w:t>
            </w:r>
            <w:r>
              <w:rPr>
                <w:b/>
                <w:bCs/>
                <w:sz w:val="20"/>
              </w:rPr>
              <w:t>Iz</w:t>
            </w:r>
            <w:r w:rsidR="006D3FB8">
              <w:rPr>
                <w:b/>
                <w:bCs/>
                <w:sz w:val="20"/>
              </w:rPr>
              <w:t>by Inżynierów Budownictwa</w:t>
            </w:r>
          </w:p>
        </w:tc>
        <w:tc>
          <w:tcPr>
            <w:tcW w:w="1665" w:type="dxa"/>
            <w:tcBorders>
              <w:top w:val="single" w:sz="4" w:space="0" w:color="000000"/>
              <w:left w:val="single" w:sz="4" w:space="0" w:color="000000"/>
              <w:bottom w:val="single" w:sz="4" w:space="0" w:color="000000"/>
            </w:tcBorders>
            <w:vAlign w:val="center"/>
          </w:tcPr>
          <w:p w14:paraId="3A2050BC" w14:textId="30E0AA15" w:rsidR="00E14E17" w:rsidRDefault="00E14E17" w:rsidP="00961197">
            <w:pPr>
              <w:autoSpaceDE w:val="0"/>
              <w:spacing w:before="120" w:after="120"/>
              <w:jc w:val="center"/>
              <w:rPr>
                <w:b/>
                <w:bCs/>
                <w:sz w:val="20"/>
              </w:rPr>
            </w:pPr>
            <w:r>
              <w:rPr>
                <w:b/>
                <w:bCs/>
                <w:sz w:val="20"/>
              </w:rPr>
              <w:t>Doświadczenie zawodowe / zrealizowane zadania</w:t>
            </w:r>
          </w:p>
        </w:tc>
        <w:tc>
          <w:tcPr>
            <w:tcW w:w="1701" w:type="dxa"/>
            <w:tcBorders>
              <w:top w:val="single" w:sz="4" w:space="0" w:color="000000"/>
              <w:left w:val="single" w:sz="4" w:space="0" w:color="000000"/>
              <w:bottom w:val="single" w:sz="4" w:space="0" w:color="000000"/>
            </w:tcBorders>
            <w:vAlign w:val="center"/>
          </w:tcPr>
          <w:p w14:paraId="04C61F5B" w14:textId="35E9C6B7" w:rsidR="00E14E17" w:rsidRDefault="00E14E17" w:rsidP="00961197">
            <w:pPr>
              <w:autoSpaceDE w:val="0"/>
              <w:spacing w:before="120" w:after="120"/>
              <w:jc w:val="center"/>
              <w:rPr>
                <w:b/>
                <w:bCs/>
                <w:sz w:val="20"/>
              </w:rPr>
            </w:pPr>
            <w:r>
              <w:rPr>
                <w:b/>
                <w:bCs/>
                <w:sz w:val="20"/>
              </w:rPr>
              <w:t>Zakres wykonywanych czynności</w:t>
            </w:r>
          </w:p>
        </w:tc>
        <w:tc>
          <w:tcPr>
            <w:tcW w:w="1560" w:type="dxa"/>
            <w:tcBorders>
              <w:top w:val="single" w:sz="4" w:space="0" w:color="000000"/>
              <w:left w:val="single" w:sz="4" w:space="0" w:color="000000"/>
              <w:bottom w:val="single" w:sz="4" w:space="0" w:color="000000"/>
              <w:right w:val="single" w:sz="4" w:space="0" w:color="000000"/>
            </w:tcBorders>
            <w:vAlign w:val="center"/>
          </w:tcPr>
          <w:p w14:paraId="3FAD9E7B" w14:textId="77777777" w:rsidR="00E14E17" w:rsidRDefault="00E14E17" w:rsidP="00961197">
            <w:pPr>
              <w:autoSpaceDE w:val="0"/>
              <w:spacing w:before="120" w:after="120"/>
              <w:jc w:val="center"/>
              <w:rPr>
                <w:b/>
                <w:bCs/>
                <w:sz w:val="20"/>
              </w:rPr>
            </w:pPr>
            <w:r>
              <w:rPr>
                <w:b/>
                <w:bCs/>
                <w:sz w:val="20"/>
              </w:rPr>
              <w:t>Termin realizacji</w:t>
            </w:r>
          </w:p>
        </w:tc>
      </w:tr>
      <w:tr w:rsidR="00E14E17" w14:paraId="5A7DDD53" w14:textId="77777777" w:rsidTr="000B6959">
        <w:tc>
          <w:tcPr>
            <w:tcW w:w="610" w:type="dxa"/>
            <w:tcBorders>
              <w:top w:val="single" w:sz="4" w:space="0" w:color="000000"/>
              <w:left w:val="single" w:sz="4" w:space="0" w:color="000000"/>
              <w:bottom w:val="single" w:sz="4" w:space="0" w:color="000000"/>
            </w:tcBorders>
          </w:tcPr>
          <w:p w14:paraId="27DA8B3A" w14:textId="77777777" w:rsidR="00E14E17" w:rsidRDefault="00E14E17" w:rsidP="00961197">
            <w:pPr>
              <w:autoSpaceDE w:val="0"/>
              <w:snapToGrid w:val="0"/>
              <w:spacing w:before="120" w:after="120"/>
              <w:jc w:val="center"/>
              <w:rPr>
                <w:b/>
                <w:bCs/>
                <w:sz w:val="20"/>
              </w:rPr>
            </w:pPr>
            <w:r w:rsidRPr="00961197">
              <w:rPr>
                <w:sz w:val="20"/>
              </w:rPr>
              <w:t>1.</w:t>
            </w:r>
          </w:p>
        </w:tc>
        <w:tc>
          <w:tcPr>
            <w:tcW w:w="1665" w:type="dxa"/>
            <w:tcBorders>
              <w:top w:val="single" w:sz="4" w:space="0" w:color="000000"/>
              <w:left w:val="single" w:sz="4" w:space="0" w:color="000000"/>
              <w:bottom w:val="single" w:sz="4" w:space="0" w:color="000000"/>
              <w:right w:val="single" w:sz="4" w:space="0" w:color="000000"/>
            </w:tcBorders>
          </w:tcPr>
          <w:p w14:paraId="2226EF5B" w14:textId="77777777" w:rsidR="00E14E17" w:rsidRDefault="00E14E17" w:rsidP="00961197">
            <w:pPr>
              <w:autoSpaceDE w:val="0"/>
              <w:snapToGrid w:val="0"/>
              <w:spacing w:before="120" w:after="120"/>
              <w:rPr>
                <w:sz w:val="20"/>
              </w:rPr>
            </w:pPr>
          </w:p>
        </w:tc>
        <w:tc>
          <w:tcPr>
            <w:tcW w:w="1665" w:type="dxa"/>
            <w:tcBorders>
              <w:top w:val="single" w:sz="4" w:space="0" w:color="000000"/>
              <w:left w:val="single" w:sz="4" w:space="0" w:color="000000"/>
              <w:bottom w:val="single" w:sz="4" w:space="0" w:color="000000"/>
              <w:right w:val="single" w:sz="4" w:space="0" w:color="000000"/>
            </w:tcBorders>
          </w:tcPr>
          <w:p w14:paraId="6C0E8E1F" w14:textId="77777777" w:rsidR="00E14E17" w:rsidRDefault="00E14E17" w:rsidP="00961197">
            <w:pPr>
              <w:autoSpaceDE w:val="0"/>
              <w:snapToGrid w:val="0"/>
              <w:spacing w:before="120" w:after="120"/>
              <w:rPr>
                <w:sz w:val="20"/>
              </w:rPr>
            </w:pPr>
          </w:p>
        </w:tc>
        <w:tc>
          <w:tcPr>
            <w:tcW w:w="1665" w:type="dxa"/>
            <w:tcBorders>
              <w:top w:val="single" w:sz="4" w:space="0" w:color="000000"/>
              <w:left w:val="single" w:sz="4" w:space="0" w:color="000000"/>
              <w:bottom w:val="single" w:sz="4" w:space="0" w:color="000000"/>
            </w:tcBorders>
          </w:tcPr>
          <w:p w14:paraId="061BF0AA" w14:textId="040918F1" w:rsidR="00E14E17" w:rsidRDefault="00E14E17" w:rsidP="00961197">
            <w:pPr>
              <w:autoSpaceDE w:val="0"/>
              <w:snapToGrid w:val="0"/>
              <w:spacing w:before="120" w:after="120"/>
              <w:rPr>
                <w:sz w:val="20"/>
              </w:rPr>
            </w:pPr>
          </w:p>
        </w:tc>
        <w:tc>
          <w:tcPr>
            <w:tcW w:w="1701" w:type="dxa"/>
            <w:tcBorders>
              <w:top w:val="single" w:sz="4" w:space="0" w:color="000000"/>
              <w:left w:val="single" w:sz="4" w:space="0" w:color="000000"/>
              <w:bottom w:val="single" w:sz="4" w:space="0" w:color="000000"/>
            </w:tcBorders>
          </w:tcPr>
          <w:p w14:paraId="78EC63E6" w14:textId="77777777" w:rsidR="00E14E17" w:rsidRDefault="00E14E17" w:rsidP="00961197">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1FC16CF6" w14:textId="77777777" w:rsidR="00E14E17" w:rsidRDefault="00E14E17" w:rsidP="00961197">
            <w:pPr>
              <w:autoSpaceDE w:val="0"/>
              <w:snapToGrid w:val="0"/>
              <w:spacing w:before="120" w:after="120"/>
              <w:rPr>
                <w:sz w:val="20"/>
              </w:rPr>
            </w:pPr>
          </w:p>
        </w:tc>
      </w:tr>
      <w:tr w:rsidR="00E14E17" w14:paraId="50F2B864" w14:textId="77777777" w:rsidTr="000B6959">
        <w:tc>
          <w:tcPr>
            <w:tcW w:w="610" w:type="dxa"/>
            <w:tcBorders>
              <w:top w:val="single" w:sz="4" w:space="0" w:color="000000"/>
              <w:left w:val="single" w:sz="4" w:space="0" w:color="000000"/>
              <w:bottom w:val="single" w:sz="4" w:space="0" w:color="000000"/>
            </w:tcBorders>
          </w:tcPr>
          <w:p w14:paraId="29A0AFB1" w14:textId="77777777" w:rsidR="00E14E17" w:rsidRDefault="00E14E17" w:rsidP="00961197">
            <w:pPr>
              <w:autoSpaceDE w:val="0"/>
              <w:snapToGrid w:val="0"/>
              <w:spacing w:before="120" w:after="120"/>
              <w:jc w:val="center"/>
              <w:rPr>
                <w:sz w:val="20"/>
              </w:rPr>
            </w:pPr>
            <w:r>
              <w:rPr>
                <w:sz w:val="20"/>
              </w:rPr>
              <w:t>2.</w:t>
            </w:r>
          </w:p>
        </w:tc>
        <w:tc>
          <w:tcPr>
            <w:tcW w:w="1665" w:type="dxa"/>
            <w:tcBorders>
              <w:top w:val="single" w:sz="4" w:space="0" w:color="000000"/>
              <w:left w:val="single" w:sz="4" w:space="0" w:color="000000"/>
              <w:bottom w:val="single" w:sz="4" w:space="0" w:color="000000"/>
              <w:right w:val="single" w:sz="4" w:space="0" w:color="000000"/>
            </w:tcBorders>
          </w:tcPr>
          <w:p w14:paraId="407D7046" w14:textId="77777777" w:rsidR="00E14E17" w:rsidRDefault="00E14E17" w:rsidP="00961197">
            <w:pPr>
              <w:autoSpaceDE w:val="0"/>
              <w:snapToGrid w:val="0"/>
              <w:spacing w:before="120" w:after="120"/>
              <w:rPr>
                <w:sz w:val="20"/>
              </w:rPr>
            </w:pPr>
          </w:p>
        </w:tc>
        <w:tc>
          <w:tcPr>
            <w:tcW w:w="1665" w:type="dxa"/>
            <w:tcBorders>
              <w:top w:val="single" w:sz="4" w:space="0" w:color="000000"/>
              <w:left w:val="single" w:sz="4" w:space="0" w:color="000000"/>
              <w:bottom w:val="single" w:sz="4" w:space="0" w:color="000000"/>
              <w:right w:val="single" w:sz="4" w:space="0" w:color="000000"/>
            </w:tcBorders>
          </w:tcPr>
          <w:p w14:paraId="12556F17" w14:textId="77777777" w:rsidR="00E14E17" w:rsidRDefault="00E14E17" w:rsidP="00961197">
            <w:pPr>
              <w:autoSpaceDE w:val="0"/>
              <w:snapToGrid w:val="0"/>
              <w:spacing w:before="120" w:after="120"/>
              <w:rPr>
                <w:sz w:val="20"/>
              </w:rPr>
            </w:pPr>
          </w:p>
        </w:tc>
        <w:tc>
          <w:tcPr>
            <w:tcW w:w="1665" w:type="dxa"/>
            <w:tcBorders>
              <w:top w:val="single" w:sz="4" w:space="0" w:color="000000"/>
              <w:left w:val="single" w:sz="4" w:space="0" w:color="000000"/>
              <w:bottom w:val="single" w:sz="4" w:space="0" w:color="000000"/>
            </w:tcBorders>
          </w:tcPr>
          <w:p w14:paraId="1480DA6B" w14:textId="056F1A6D" w:rsidR="00E14E17" w:rsidRDefault="00E14E17" w:rsidP="00961197">
            <w:pPr>
              <w:autoSpaceDE w:val="0"/>
              <w:snapToGrid w:val="0"/>
              <w:spacing w:before="120" w:after="120"/>
              <w:rPr>
                <w:sz w:val="20"/>
              </w:rPr>
            </w:pPr>
          </w:p>
        </w:tc>
        <w:tc>
          <w:tcPr>
            <w:tcW w:w="1701" w:type="dxa"/>
            <w:tcBorders>
              <w:top w:val="single" w:sz="4" w:space="0" w:color="000000"/>
              <w:left w:val="single" w:sz="4" w:space="0" w:color="000000"/>
              <w:bottom w:val="single" w:sz="4" w:space="0" w:color="000000"/>
            </w:tcBorders>
          </w:tcPr>
          <w:p w14:paraId="2E47E86E" w14:textId="77777777" w:rsidR="00E14E17" w:rsidRDefault="00E14E17" w:rsidP="00961197">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17AC8839" w14:textId="77777777" w:rsidR="00E14E17" w:rsidRDefault="00E14E17" w:rsidP="00961197">
            <w:pPr>
              <w:autoSpaceDE w:val="0"/>
              <w:snapToGrid w:val="0"/>
              <w:spacing w:before="120" w:after="120"/>
              <w:rPr>
                <w:sz w:val="20"/>
              </w:rPr>
            </w:pPr>
          </w:p>
        </w:tc>
      </w:tr>
      <w:tr w:rsidR="00E14E17" w14:paraId="1C0DD4C9" w14:textId="77777777" w:rsidTr="000B6959">
        <w:tc>
          <w:tcPr>
            <w:tcW w:w="610" w:type="dxa"/>
            <w:tcBorders>
              <w:top w:val="single" w:sz="4" w:space="0" w:color="000000"/>
              <w:left w:val="single" w:sz="4" w:space="0" w:color="000000"/>
              <w:bottom w:val="single" w:sz="4" w:space="0" w:color="000000"/>
            </w:tcBorders>
          </w:tcPr>
          <w:p w14:paraId="0A98AB53" w14:textId="77777777" w:rsidR="00E14E17" w:rsidRDefault="00E14E17" w:rsidP="00961197">
            <w:pPr>
              <w:autoSpaceDE w:val="0"/>
              <w:snapToGrid w:val="0"/>
              <w:spacing w:before="120" w:after="120"/>
              <w:jc w:val="center"/>
              <w:rPr>
                <w:sz w:val="20"/>
              </w:rPr>
            </w:pPr>
            <w:r>
              <w:rPr>
                <w:sz w:val="20"/>
              </w:rPr>
              <w:t>3.</w:t>
            </w:r>
          </w:p>
        </w:tc>
        <w:tc>
          <w:tcPr>
            <w:tcW w:w="1665" w:type="dxa"/>
            <w:tcBorders>
              <w:top w:val="single" w:sz="4" w:space="0" w:color="000000"/>
              <w:left w:val="single" w:sz="4" w:space="0" w:color="000000"/>
              <w:bottom w:val="single" w:sz="4" w:space="0" w:color="000000"/>
              <w:right w:val="single" w:sz="4" w:space="0" w:color="000000"/>
            </w:tcBorders>
          </w:tcPr>
          <w:p w14:paraId="3594EBAA" w14:textId="77777777" w:rsidR="00E14E17" w:rsidRDefault="00E14E17" w:rsidP="00961197">
            <w:pPr>
              <w:autoSpaceDE w:val="0"/>
              <w:snapToGrid w:val="0"/>
              <w:spacing w:before="120" w:after="120"/>
              <w:rPr>
                <w:sz w:val="20"/>
              </w:rPr>
            </w:pPr>
          </w:p>
        </w:tc>
        <w:tc>
          <w:tcPr>
            <w:tcW w:w="1665" w:type="dxa"/>
            <w:tcBorders>
              <w:top w:val="single" w:sz="4" w:space="0" w:color="000000"/>
              <w:left w:val="single" w:sz="4" w:space="0" w:color="000000"/>
              <w:bottom w:val="single" w:sz="4" w:space="0" w:color="000000"/>
              <w:right w:val="single" w:sz="4" w:space="0" w:color="000000"/>
            </w:tcBorders>
          </w:tcPr>
          <w:p w14:paraId="1CFA074A" w14:textId="77777777" w:rsidR="00E14E17" w:rsidRDefault="00E14E17" w:rsidP="00961197">
            <w:pPr>
              <w:autoSpaceDE w:val="0"/>
              <w:snapToGrid w:val="0"/>
              <w:spacing w:before="120" w:after="120"/>
              <w:rPr>
                <w:sz w:val="20"/>
              </w:rPr>
            </w:pPr>
          </w:p>
        </w:tc>
        <w:tc>
          <w:tcPr>
            <w:tcW w:w="1665" w:type="dxa"/>
            <w:tcBorders>
              <w:top w:val="single" w:sz="4" w:space="0" w:color="000000"/>
              <w:left w:val="single" w:sz="4" w:space="0" w:color="000000"/>
              <w:bottom w:val="single" w:sz="4" w:space="0" w:color="000000"/>
            </w:tcBorders>
          </w:tcPr>
          <w:p w14:paraId="1DF13E36" w14:textId="72936E43" w:rsidR="00E14E17" w:rsidRDefault="00E14E17" w:rsidP="00961197">
            <w:pPr>
              <w:autoSpaceDE w:val="0"/>
              <w:snapToGrid w:val="0"/>
              <w:spacing w:before="120" w:after="120"/>
              <w:rPr>
                <w:sz w:val="20"/>
              </w:rPr>
            </w:pPr>
          </w:p>
        </w:tc>
        <w:tc>
          <w:tcPr>
            <w:tcW w:w="1701" w:type="dxa"/>
            <w:tcBorders>
              <w:top w:val="single" w:sz="4" w:space="0" w:color="000000"/>
              <w:left w:val="single" w:sz="4" w:space="0" w:color="000000"/>
              <w:bottom w:val="single" w:sz="4" w:space="0" w:color="000000"/>
            </w:tcBorders>
          </w:tcPr>
          <w:p w14:paraId="4AEC53CA" w14:textId="77777777" w:rsidR="00E14E17" w:rsidRDefault="00E14E17" w:rsidP="00961197">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675752BC" w14:textId="77777777" w:rsidR="00E14E17" w:rsidRDefault="00E14E17" w:rsidP="00961197">
            <w:pPr>
              <w:autoSpaceDE w:val="0"/>
              <w:snapToGrid w:val="0"/>
              <w:spacing w:before="120" w:after="120"/>
              <w:rPr>
                <w:sz w:val="20"/>
              </w:rPr>
            </w:pPr>
          </w:p>
        </w:tc>
      </w:tr>
    </w:tbl>
    <w:p w14:paraId="4A601373" w14:textId="245922AE" w:rsidR="000B73F8" w:rsidRPr="00A93A30" w:rsidRDefault="00B92B9F" w:rsidP="000B73F8">
      <w:pPr>
        <w:keepNext/>
        <w:keepLines/>
        <w:tabs>
          <w:tab w:val="left" w:pos="720"/>
        </w:tabs>
        <w:autoSpaceDE w:val="0"/>
        <w:spacing w:before="120" w:line="276" w:lineRule="auto"/>
        <w:ind w:left="709" w:hanging="567"/>
        <w:rPr>
          <w:b/>
          <w:bCs/>
          <w:sz w:val="20"/>
        </w:rPr>
      </w:pPr>
      <w:r>
        <w:rPr>
          <w:b/>
          <w:bCs/>
          <w:sz w:val="20"/>
        </w:rPr>
        <w:lastRenderedPageBreak/>
        <w:t>G</w:t>
      </w:r>
      <w:r w:rsidR="000B73F8">
        <w:rPr>
          <w:b/>
          <w:bCs/>
          <w:sz w:val="20"/>
        </w:rPr>
        <w:tab/>
      </w:r>
      <w:r w:rsidR="003F4285" w:rsidRPr="003F4285">
        <w:rPr>
          <w:b/>
          <w:bCs/>
          <w:sz w:val="20"/>
        </w:rPr>
        <w:t>Projektantów specjalności instalacyjnej w zakresie sieci, instalacji i urządzeń elektrycznych i elektroenergetycznych posiadających uprawnienia do projektowania bez ograniczeń i min. 5 lat doświadczenia zawodowego oraz udział w projektowaniu</w:t>
      </w:r>
      <w:r w:rsidR="000B73F8" w:rsidRPr="0093451B">
        <w:rPr>
          <w:b/>
          <w:bCs/>
          <w:sz w:val="20"/>
        </w:rPr>
        <w:t xml:space="preserve"> min</w:t>
      </w:r>
      <w:r w:rsidR="00B04216">
        <w:rPr>
          <w:b/>
          <w:bCs/>
          <w:sz w:val="20"/>
        </w:rPr>
        <w:t xml:space="preserve">. </w:t>
      </w:r>
      <w:r w:rsidR="00B04216" w:rsidRPr="00B04216">
        <w:rPr>
          <w:b/>
          <w:bCs/>
          <w:sz w:val="20"/>
        </w:rPr>
        <w:t>2 linii kablowych elektroenergetycznych na napięciu min. 110kV</w:t>
      </w:r>
      <w:r w:rsidR="000B73F8" w:rsidRPr="0093451B">
        <w:rPr>
          <w:b/>
          <w:bCs/>
          <w:sz w:val="20"/>
        </w:rPr>
        <w:t xml:space="preserve">, które zostały zrealizowane i przekazane do eksploatacji. </w:t>
      </w:r>
      <w:r w:rsidR="000B73F8" w:rsidRPr="00961197">
        <w:rPr>
          <w:sz w:val="20"/>
        </w:rPr>
        <w:t>(list</w:t>
      </w:r>
      <w:r w:rsidR="000B73F8">
        <w:rPr>
          <w:sz w:val="20"/>
        </w:rPr>
        <w:t>a</w:t>
      </w:r>
      <w:r w:rsidR="000B73F8" w:rsidRPr="00961197">
        <w:rPr>
          <w:sz w:val="20"/>
        </w:rPr>
        <w:t xml:space="preserve"> projektantów wraz z imieniem i nazwiskiem, z</w:t>
      </w:r>
      <w:r w:rsidR="000B73F8">
        <w:rPr>
          <w:sz w:val="20"/>
        </w:rPr>
        <w:t> </w:t>
      </w:r>
      <w:r w:rsidR="000B73F8" w:rsidRPr="00961197">
        <w:rPr>
          <w:sz w:val="20"/>
        </w:rPr>
        <w:t>nr uprawnień budowlanych i</w:t>
      </w:r>
      <w:r w:rsidR="004C6B2E">
        <w:rPr>
          <w:sz w:val="20"/>
        </w:rPr>
        <w:t> </w:t>
      </w:r>
      <w:r w:rsidR="000B73F8" w:rsidRPr="00961197">
        <w:rPr>
          <w:sz w:val="20"/>
        </w:rPr>
        <w:t>zaświadczeniem o przynależności do izby oraz wykaz zrealizowanych inwestycji potwierdzone listami referencyjnymi</w:t>
      </w:r>
      <w:r w:rsidR="000B73F8">
        <w:rPr>
          <w:sz w:val="20"/>
        </w:rPr>
        <w:t>).</w:t>
      </w:r>
      <w:r w:rsidR="000B73F8" w:rsidRPr="000C1E5C">
        <w:rPr>
          <w:b/>
          <w:bCs/>
          <w:sz w:val="20"/>
        </w:rPr>
        <w:t xml:space="preserve"> </w:t>
      </w:r>
    </w:p>
    <w:p w14:paraId="62D706F4" w14:textId="77777777" w:rsidR="000B73F8" w:rsidRPr="00EC092F" w:rsidRDefault="000B73F8" w:rsidP="000B73F8">
      <w:pPr>
        <w:keepNext/>
        <w:autoSpaceDE w:val="0"/>
        <w:rPr>
          <w:color w:val="FF0000"/>
          <w:sz w:val="20"/>
        </w:rPr>
      </w:pPr>
    </w:p>
    <w:tbl>
      <w:tblPr>
        <w:tblW w:w="8866" w:type="dxa"/>
        <w:tblInd w:w="-12" w:type="dxa"/>
        <w:tblLayout w:type="fixed"/>
        <w:tblCellMar>
          <w:left w:w="70" w:type="dxa"/>
          <w:right w:w="70" w:type="dxa"/>
        </w:tblCellMar>
        <w:tblLook w:val="0000" w:firstRow="0" w:lastRow="0" w:firstColumn="0" w:lastColumn="0" w:noHBand="0" w:noVBand="0"/>
      </w:tblPr>
      <w:tblGrid>
        <w:gridCol w:w="610"/>
        <w:gridCol w:w="1665"/>
        <w:gridCol w:w="1665"/>
        <w:gridCol w:w="1665"/>
        <w:gridCol w:w="1701"/>
        <w:gridCol w:w="1560"/>
      </w:tblGrid>
      <w:tr w:rsidR="0093752B" w14:paraId="3784D908" w14:textId="77777777" w:rsidTr="000B6959">
        <w:tc>
          <w:tcPr>
            <w:tcW w:w="610" w:type="dxa"/>
            <w:tcBorders>
              <w:top w:val="single" w:sz="4" w:space="0" w:color="000000"/>
              <w:left w:val="single" w:sz="4" w:space="0" w:color="000000"/>
              <w:bottom w:val="single" w:sz="4" w:space="0" w:color="000000"/>
            </w:tcBorders>
            <w:vAlign w:val="center"/>
          </w:tcPr>
          <w:p w14:paraId="26A302EB" w14:textId="77777777" w:rsidR="0093752B" w:rsidRDefault="0093752B" w:rsidP="00E06899">
            <w:pPr>
              <w:autoSpaceDE w:val="0"/>
              <w:spacing w:before="120" w:after="120"/>
              <w:jc w:val="center"/>
              <w:rPr>
                <w:b/>
                <w:bCs/>
                <w:sz w:val="20"/>
              </w:rPr>
            </w:pPr>
            <w:r>
              <w:rPr>
                <w:b/>
                <w:bCs/>
                <w:sz w:val="20"/>
              </w:rPr>
              <w:t>Lp.</w:t>
            </w:r>
          </w:p>
        </w:tc>
        <w:tc>
          <w:tcPr>
            <w:tcW w:w="1665" w:type="dxa"/>
            <w:tcBorders>
              <w:top w:val="single" w:sz="4" w:space="0" w:color="000000"/>
              <w:left w:val="single" w:sz="4" w:space="0" w:color="000000"/>
              <w:bottom w:val="single" w:sz="4" w:space="0" w:color="000000"/>
              <w:right w:val="single" w:sz="4" w:space="0" w:color="000000"/>
            </w:tcBorders>
          </w:tcPr>
          <w:p w14:paraId="56B3B328" w14:textId="77777777" w:rsidR="0093752B" w:rsidRDefault="0093752B" w:rsidP="00E06899">
            <w:pPr>
              <w:autoSpaceDE w:val="0"/>
              <w:spacing w:before="120" w:after="120"/>
              <w:jc w:val="center"/>
              <w:rPr>
                <w:b/>
                <w:bCs/>
                <w:sz w:val="20"/>
              </w:rPr>
            </w:pPr>
            <w:r>
              <w:rPr>
                <w:b/>
                <w:bCs/>
                <w:sz w:val="20"/>
              </w:rPr>
              <w:t>Imię i nazwisko Projektanta</w:t>
            </w:r>
          </w:p>
        </w:tc>
        <w:tc>
          <w:tcPr>
            <w:tcW w:w="1665" w:type="dxa"/>
            <w:tcBorders>
              <w:top w:val="single" w:sz="4" w:space="0" w:color="000000"/>
              <w:left w:val="single" w:sz="4" w:space="0" w:color="000000"/>
              <w:bottom w:val="single" w:sz="4" w:space="0" w:color="000000"/>
              <w:right w:val="single" w:sz="4" w:space="0" w:color="000000"/>
            </w:tcBorders>
          </w:tcPr>
          <w:p w14:paraId="46ECF1CD" w14:textId="15FC0071" w:rsidR="0093752B" w:rsidRDefault="0093752B" w:rsidP="00E06899">
            <w:pPr>
              <w:autoSpaceDE w:val="0"/>
              <w:spacing w:before="120" w:after="120"/>
              <w:jc w:val="center"/>
              <w:rPr>
                <w:b/>
                <w:bCs/>
                <w:sz w:val="20"/>
              </w:rPr>
            </w:pPr>
            <w:r>
              <w:rPr>
                <w:b/>
                <w:bCs/>
                <w:sz w:val="20"/>
              </w:rPr>
              <w:t xml:space="preserve">Kwalifikacje zawodowe oraz nr uprawnień, przynależność do </w:t>
            </w:r>
            <w:r w:rsidR="006D3FB8">
              <w:rPr>
                <w:b/>
                <w:bCs/>
                <w:sz w:val="20"/>
              </w:rPr>
              <w:t>Polskiej Izby Inżynierów Budownictwa</w:t>
            </w:r>
          </w:p>
        </w:tc>
        <w:tc>
          <w:tcPr>
            <w:tcW w:w="1665" w:type="dxa"/>
            <w:tcBorders>
              <w:top w:val="single" w:sz="4" w:space="0" w:color="000000"/>
              <w:left w:val="single" w:sz="4" w:space="0" w:color="000000"/>
              <w:bottom w:val="single" w:sz="4" w:space="0" w:color="000000"/>
            </w:tcBorders>
            <w:vAlign w:val="center"/>
          </w:tcPr>
          <w:p w14:paraId="0B05315F" w14:textId="7FA9B122" w:rsidR="0093752B" w:rsidRDefault="0093752B" w:rsidP="00E06899">
            <w:pPr>
              <w:autoSpaceDE w:val="0"/>
              <w:spacing w:before="120" w:after="120"/>
              <w:jc w:val="center"/>
              <w:rPr>
                <w:b/>
                <w:bCs/>
                <w:sz w:val="20"/>
              </w:rPr>
            </w:pPr>
            <w:r>
              <w:rPr>
                <w:b/>
                <w:bCs/>
                <w:sz w:val="20"/>
              </w:rPr>
              <w:t>Doświadczenie zawodowe / zrealizowane zadania</w:t>
            </w:r>
          </w:p>
        </w:tc>
        <w:tc>
          <w:tcPr>
            <w:tcW w:w="1701" w:type="dxa"/>
            <w:tcBorders>
              <w:top w:val="single" w:sz="4" w:space="0" w:color="000000"/>
              <w:left w:val="single" w:sz="4" w:space="0" w:color="000000"/>
              <w:bottom w:val="single" w:sz="4" w:space="0" w:color="000000"/>
            </w:tcBorders>
            <w:vAlign w:val="center"/>
          </w:tcPr>
          <w:p w14:paraId="6143D291" w14:textId="2BFD6D7F" w:rsidR="0093752B" w:rsidRDefault="0093752B" w:rsidP="00E06899">
            <w:pPr>
              <w:autoSpaceDE w:val="0"/>
              <w:spacing w:before="120" w:after="120"/>
              <w:jc w:val="center"/>
              <w:rPr>
                <w:b/>
                <w:bCs/>
                <w:sz w:val="20"/>
              </w:rPr>
            </w:pPr>
            <w:r>
              <w:rPr>
                <w:b/>
                <w:bCs/>
                <w:sz w:val="20"/>
              </w:rPr>
              <w:t>Zakres wykonywanych czynności</w:t>
            </w:r>
          </w:p>
        </w:tc>
        <w:tc>
          <w:tcPr>
            <w:tcW w:w="1560" w:type="dxa"/>
            <w:tcBorders>
              <w:top w:val="single" w:sz="4" w:space="0" w:color="000000"/>
              <w:left w:val="single" w:sz="4" w:space="0" w:color="000000"/>
              <w:bottom w:val="single" w:sz="4" w:space="0" w:color="000000"/>
              <w:right w:val="single" w:sz="4" w:space="0" w:color="000000"/>
            </w:tcBorders>
            <w:vAlign w:val="center"/>
          </w:tcPr>
          <w:p w14:paraId="01F1E257" w14:textId="77777777" w:rsidR="0093752B" w:rsidRDefault="0093752B" w:rsidP="00E06899">
            <w:pPr>
              <w:autoSpaceDE w:val="0"/>
              <w:spacing w:before="120" w:after="120"/>
              <w:jc w:val="center"/>
              <w:rPr>
                <w:b/>
                <w:bCs/>
                <w:sz w:val="20"/>
              </w:rPr>
            </w:pPr>
            <w:r>
              <w:rPr>
                <w:b/>
                <w:bCs/>
                <w:sz w:val="20"/>
              </w:rPr>
              <w:t>Termin realizacji</w:t>
            </w:r>
          </w:p>
        </w:tc>
      </w:tr>
      <w:tr w:rsidR="0093752B" w14:paraId="4D30C825" w14:textId="77777777" w:rsidTr="000B6959">
        <w:tc>
          <w:tcPr>
            <w:tcW w:w="610" w:type="dxa"/>
            <w:tcBorders>
              <w:top w:val="single" w:sz="4" w:space="0" w:color="000000"/>
              <w:left w:val="single" w:sz="4" w:space="0" w:color="000000"/>
              <w:bottom w:val="single" w:sz="4" w:space="0" w:color="000000"/>
            </w:tcBorders>
          </w:tcPr>
          <w:p w14:paraId="7E86CEF0" w14:textId="77777777" w:rsidR="0093752B" w:rsidRDefault="0093752B" w:rsidP="00E06899">
            <w:pPr>
              <w:autoSpaceDE w:val="0"/>
              <w:snapToGrid w:val="0"/>
              <w:spacing w:before="120" w:after="120"/>
              <w:jc w:val="center"/>
              <w:rPr>
                <w:b/>
                <w:bCs/>
                <w:sz w:val="20"/>
              </w:rPr>
            </w:pPr>
            <w:r w:rsidRPr="00961197">
              <w:rPr>
                <w:sz w:val="20"/>
              </w:rPr>
              <w:t>1.</w:t>
            </w:r>
          </w:p>
        </w:tc>
        <w:tc>
          <w:tcPr>
            <w:tcW w:w="1665" w:type="dxa"/>
            <w:tcBorders>
              <w:top w:val="single" w:sz="4" w:space="0" w:color="000000"/>
              <w:left w:val="single" w:sz="4" w:space="0" w:color="000000"/>
              <w:bottom w:val="single" w:sz="4" w:space="0" w:color="000000"/>
              <w:right w:val="single" w:sz="4" w:space="0" w:color="000000"/>
            </w:tcBorders>
          </w:tcPr>
          <w:p w14:paraId="14BDC586" w14:textId="77777777" w:rsidR="0093752B" w:rsidRDefault="0093752B" w:rsidP="00E06899">
            <w:pPr>
              <w:autoSpaceDE w:val="0"/>
              <w:snapToGrid w:val="0"/>
              <w:spacing w:before="120" w:after="120"/>
              <w:rPr>
                <w:sz w:val="20"/>
              </w:rPr>
            </w:pPr>
          </w:p>
        </w:tc>
        <w:tc>
          <w:tcPr>
            <w:tcW w:w="1665" w:type="dxa"/>
            <w:tcBorders>
              <w:top w:val="single" w:sz="4" w:space="0" w:color="000000"/>
              <w:left w:val="single" w:sz="4" w:space="0" w:color="000000"/>
              <w:bottom w:val="single" w:sz="4" w:space="0" w:color="000000"/>
              <w:right w:val="single" w:sz="4" w:space="0" w:color="000000"/>
            </w:tcBorders>
          </w:tcPr>
          <w:p w14:paraId="4F4F74BA" w14:textId="77777777" w:rsidR="0093752B" w:rsidRDefault="0093752B" w:rsidP="00E06899">
            <w:pPr>
              <w:autoSpaceDE w:val="0"/>
              <w:snapToGrid w:val="0"/>
              <w:spacing w:before="120" w:after="120"/>
              <w:rPr>
                <w:sz w:val="20"/>
              </w:rPr>
            </w:pPr>
          </w:p>
        </w:tc>
        <w:tc>
          <w:tcPr>
            <w:tcW w:w="1665" w:type="dxa"/>
            <w:tcBorders>
              <w:top w:val="single" w:sz="4" w:space="0" w:color="000000"/>
              <w:left w:val="single" w:sz="4" w:space="0" w:color="000000"/>
              <w:bottom w:val="single" w:sz="4" w:space="0" w:color="000000"/>
            </w:tcBorders>
          </w:tcPr>
          <w:p w14:paraId="363DF59D" w14:textId="77777777" w:rsidR="0093752B" w:rsidRDefault="0093752B" w:rsidP="00E06899">
            <w:pPr>
              <w:autoSpaceDE w:val="0"/>
              <w:snapToGrid w:val="0"/>
              <w:spacing w:before="120" w:after="120"/>
              <w:rPr>
                <w:sz w:val="20"/>
              </w:rPr>
            </w:pPr>
          </w:p>
        </w:tc>
        <w:tc>
          <w:tcPr>
            <w:tcW w:w="1701" w:type="dxa"/>
            <w:tcBorders>
              <w:top w:val="single" w:sz="4" w:space="0" w:color="000000"/>
              <w:left w:val="single" w:sz="4" w:space="0" w:color="000000"/>
              <w:bottom w:val="single" w:sz="4" w:space="0" w:color="000000"/>
            </w:tcBorders>
          </w:tcPr>
          <w:p w14:paraId="02044D0C" w14:textId="77777777" w:rsidR="0093752B" w:rsidRDefault="0093752B" w:rsidP="00E06899">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7A0C83FF" w14:textId="77777777" w:rsidR="0093752B" w:rsidRDefault="0093752B" w:rsidP="00E06899">
            <w:pPr>
              <w:autoSpaceDE w:val="0"/>
              <w:snapToGrid w:val="0"/>
              <w:spacing w:before="120" w:after="120"/>
              <w:rPr>
                <w:sz w:val="20"/>
              </w:rPr>
            </w:pPr>
          </w:p>
        </w:tc>
      </w:tr>
      <w:tr w:rsidR="0093752B" w14:paraId="46BE5616" w14:textId="77777777" w:rsidTr="000B6959">
        <w:tc>
          <w:tcPr>
            <w:tcW w:w="610" w:type="dxa"/>
            <w:tcBorders>
              <w:top w:val="single" w:sz="4" w:space="0" w:color="000000"/>
              <w:left w:val="single" w:sz="4" w:space="0" w:color="000000"/>
              <w:bottom w:val="single" w:sz="4" w:space="0" w:color="000000"/>
            </w:tcBorders>
          </w:tcPr>
          <w:p w14:paraId="637B239B" w14:textId="77777777" w:rsidR="0093752B" w:rsidRDefault="0093752B" w:rsidP="00E06899">
            <w:pPr>
              <w:autoSpaceDE w:val="0"/>
              <w:snapToGrid w:val="0"/>
              <w:spacing w:before="120" w:after="120"/>
              <w:jc w:val="center"/>
              <w:rPr>
                <w:sz w:val="20"/>
              </w:rPr>
            </w:pPr>
            <w:r>
              <w:rPr>
                <w:sz w:val="20"/>
              </w:rPr>
              <w:t>2.</w:t>
            </w:r>
          </w:p>
        </w:tc>
        <w:tc>
          <w:tcPr>
            <w:tcW w:w="1665" w:type="dxa"/>
            <w:tcBorders>
              <w:top w:val="single" w:sz="4" w:space="0" w:color="000000"/>
              <w:left w:val="single" w:sz="4" w:space="0" w:color="000000"/>
              <w:bottom w:val="single" w:sz="4" w:space="0" w:color="000000"/>
              <w:right w:val="single" w:sz="4" w:space="0" w:color="000000"/>
            </w:tcBorders>
          </w:tcPr>
          <w:p w14:paraId="0611EE4B" w14:textId="77777777" w:rsidR="0093752B" w:rsidRDefault="0093752B" w:rsidP="00E06899">
            <w:pPr>
              <w:autoSpaceDE w:val="0"/>
              <w:snapToGrid w:val="0"/>
              <w:spacing w:before="120" w:after="120"/>
              <w:rPr>
                <w:sz w:val="20"/>
              </w:rPr>
            </w:pPr>
          </w:p>
        </w:tc>
        <w:tc>
          <w:tcPr>
            <w:tcW w:w="1665" w:type="dxa"/>
            <w:tcBorders>
              <w:top w:val="single" w:sz="4" w:space="0" w:color="000000"/>
              <w:left w:val="single" w:sz="4" w:space="0" w:color="000000"/>
              <w:bottom w:val="single" w:sz="4" w:space="0" w:color="000000"/>
              <w:right w:val="single" w:sz="4" w:space="0" w:color="000000"/>
            </w:tcBorders>
          </w:tcPr>
          <w:p w14:paraId="78EF65D2" w14:textId="77777777" w:rsidR="0093752B" w:rsidRDefault="0093752B" w:rsidP="00E06899">
            <w:pPr>
              <w:autoSpaceDE w:val="0"/>
              <w:snapToGrid w:val="0"/>
              <w:spacing w:before="120" w:after="120"/>
              <w:rPr>
                <w:sz w:val="20"/>
              </w:rPr>
            </w:pPr>
          </w:p>
        </w:tc>
        <w:tc>
          <w:tcPr>
            <w:tcW w:w="1665" w:type="dxa"/>
            <w:tcBorders>
              <w:top w:val="single" w:sz="4" w:space="0" w:color="000000"/>
              <w:left w:val="single" w:sz="4" w:space="0" w:color="000000"/>
              <w:bottom w:val="single" w:sz="4" w:space="0" w:color="000000"/>
            </w:tcBorders>
          </w:tcPr>
          <w:p w14:paraId="13221A6F" w14:textId="77777777" w:rsidR="0093752B" w:rsidRDefault="0093752B" w:rsidP="00E06899">
            <w:pPr>
              <w:autoSpaceDE w:val="0"/>
              <w:snapToGrid w:val="0"/>
              <w:spacing w:before="120" w:after="120"/>
              <w:rPr>
                <w:sz w:val="20"/>
              </w:rPr>
            </w:pPr>
          </w:p>
        </w:tc>
        <w:tc>
          <w:tcPr>
            <w:tcW w:w="1701" w:type="dxa"/>
            <w:tcBorders>
              <w:top w:val="single" w:sz="4" w:space="0" w:color="000000"/>
              <w:left w:val="single" w:sz="4" w:space="0" w:color="000000"/>
              <w:bottom w:val="single" w:sz="4" w:space="0" w:color="000000"/>
            </w:tcBorders>
          </w:tcPr>
          <w:p w14:paraId="1E5CD298" w14:textId="77777777" w:rsidR="0093752B" w:rsidRDefault="0093752B" w:rsidP="00E06899">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6A07C285" w14:textId="77777777" w:rsidR="0093752B" w:rsidRDefault="0093752B" w:rsidP="00E06899">
            <w:pPr>
              <w:autoSpaceDE w:val="0"/>
              <w:snapToGrid w:val="0"/>
              <w:spacing w:before="120" w:after="120"/>
              <w:rPr>
                <w:sz w:val="20"/>
              </w:rPr>
            </w:pPr>
          </w:p>
        </w:tc>
      </w:tr>
      <w:tr w:rsidR="0093752B" w14:paraId="583FA04E" w14:textId="77777777" w:rsidTr="000B6959">
        <w:tc>
          <w:tcPr>
            <w:tcW w:w="610" w:type="dxa"/>
            <w:tcBorders>
              <w:top w:val="single" w:sz="4" w:space="0" w:color="000000"/>
              <w:left w:val="single" w:sz="4" w:space="0" w:color="000000"/>
              <w:bottom w:val="single" w:sz="4" w:space="0" w:color="000000"/>
            </w:tcBorders>
          </w:tcPr>
          <w:p w14:paraId="0EF967CE" w14:textId="77777777" w:rsidR="0093752B" w:rsidRDefault="0093752B" w:rsidP="00E06899">
            <w:pPr>
              <w:autoSpaceDE w:val="0"/>
              <w:snapToGrid w:val="0"/>
              <w:spacing w:before="120" w:after="120"/>
              <w:jc w:val="center"/>
              <w:rPr>
                <w:sz w:val="20"/>
              </w:rPr>
            </w:pPr>
            <w:r>
              <w:rPr>
                <w:sz w:val="20"/>
              </w:rPr>
              <w:t>3.</w:t>
            </w:r>
          </w:p>
        </w:tc>
        <w:tc>
          <w:tcPr>
            <w:tcW w:w="1665" w:type="dxa"/>
            <w:tcBorders>
              <w:top w:val="single" w:sz="4" w:space="0" w:color="000000"/>
              <w:left w:val="single" w:sz="4" w:space="0" w:color="000000"/>
              <w:bottom w:val="single" w:sz="4" w:space="0" w:color="000000"/>
              <w:right w:val="single" w:sz="4" w:space="0" w:color="000000"/>
            </w:tcBorders>
          </w:tcPr>
          <w:p w14:paraId="11100D33" w14:textId="77777777" w:rsidR="0093752B" w:rsidRDefault="0093752B" w:rsidP="00E06899">
            <w:pPr>
              <w:autoSpaceDE w:val="0"/>
              <w:snapToGrid w:val="0"/>
              <w:spacing w:before="120" w:after="120"/>
              <w:rPr>
                <w:sz w:val="20"/>
              </w:rPr>
            </w:pPr>
          </w:p>
        </w:tc>
        <w:tc>
          <w:tcPr>
            <w:tcW w:w="1665" w:type="dxa"/>
            <w:tcBorders>
              <w:top w:val="single" w:sz="4" w:space="0" w:color="000000"/>
              <w:left w:val="single" w:sz="4" w:space="0" w:color="000000"/>
              <w:bottom w:val="single" w:sz="4" w:space="0" w:color="000000"/>
              <w:right w:val="single" w:sz="4" w:space="0" w:color="000000"/>
            </w:tcBorders>
          </w:tcPr>
          <w:p w14:paraId="2FD71C52" w14:textId="77777777" w:rsidR="0093752B" w:rsidRDefault="0093752B" w:rsidP="00E06899">
            <w:pPr>
              <w:autoSpaceDE w:val="0"/>
              <w:snapToGrid w:val="0"/>
              <w:spacing w:before="120" w:after="120"/>
              <w:rPr>
                <w:sz w:val="20"/>
              </w:rPr>
            </w:pPr>
          </w:p>
        </w:tc>
        <w:tc>
          <w:tcPr>
            <w:tcW w:w="1665" w:type="dxa"/>
            <w:tcBorders>
              <w:top w:val="single" w:sz="4" w:space="0" w:color="000000"/>
              <w:left w:val="single" w:sz="4" w:space="0" w:color="000000"/>
              <w:bottom w:val="single" w:sz="4" w:space="0" w:color="000000"/>
            </w:tcBorders>
          </w:tcPr>
          <w:p w14:paraId="6A663181" w14:textId="77777777" w:rsidR="0093752B" w:rsidRDefault="0093752B" w:rsidP="00E06899">
            <w:pPr>
              <w:autoSpaceDE w:val="0"/>
              <w:snapToGrid w:val="0"/>
              <w:spacing w:before="120" w:after="120"/>
              <w:rPr>
                <w:sz w:val="20"/>
              </w:rPr>
            </w:pPr>
          </w:p>
        </w:tc>
        <w:tc>
          <w:tcPr>
            <w:tcW w:w="1701" w:type="dxa"/>
            <w:tcBorders>
              <w:top w:val="single" w:sz="4" w:space="0" w:color="000000"/>
              <w:left w:val="single" w:sz="4" w:space="0" w:color="000000"/>
              <w:bottom w:val="single" w:sz="4" w:space="0" w:color="000000"/>
            </w:tcBorders>
          </w:tcPr>
          <w:p w14:paraId="6D861926" w14:textId="77777777" w:rsidR="0093752B" w:rsidRDefault="0093752B" w:rsidP="00E06899">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4C7FA73D" w14:textId="77777777" w:rsidR="0093752B" w:rsidRDefault="0093752B" w:rsidP="00E06899">
            <w:pPr>
              <w:autoSpaceDE w:val="0"/>
              <w:snapToGrid w:val="0"/>
              <w:spacing w:before="120" w:after="120"/>
              <w:rPr>
                <w:sz w:val="20"/>
              </w:rPr>
            </w:pPr>
          </w:p>
        </w:tc>
      </w:tr>
    </w:tbl>
    <w:p w14:paraId="0600F5AE" w14:textId="753D11FA" w:rsidR="00810B3B" w:rsidRPr="00A93A30" w:rsidRDefault="00B92B9F" w:rsidP="00810B3B">
      <w:pPr>
        <w:keepNext/>
        <w:keepLines/>
        <w:tabs>
          <w:tab w:val="left" w:pos="720"/>
        </w:tabs>
        <w:autoSpaceDE w:val="0"/>
        <w:spacing w:before="120" w:line="276" w:lineRule="auto"/>
        <w:ind w:left="709" w:hanging="567"/>
        <w:rPr>
          <w:b/>
          <w:bCs/>
          <w:sz w:val="20"/>
        </w:rPr>
      </w:pPr>
      <w:r>
        <w:rPr>
          <w:b/>
          <w:bCs/>
          <w:sz w:val="20"/>
        </w:rPr>
        <w:t>H</w:t>
      </w:r>
      <w:r w:rsidR="00810B3B">
        <w:rPr>
          <w:b/>
          <w:bCs/>
          <w:sz w:val="20"/>
        </w:rPr>
        <w:tab/>
      </w:r>
      <w:r w:rsidR="00E2578B">
        <w:rPr>
          <w:b/>
          <w:bCs/>
          <w:sz w:val="20"/>
        </w:rPr>
        <w:t xml:space="preserve">Projektantów </w:t>
      </w:r>
      <w:r w:rsidR="00B93BDF">
        <w:rPr>
          <w:b/>
          <w:bCs/>
          <w:sz w:val="20"/>
        </w:rPr>
        <w:t>specjalności</w:t>
      </w:r>
      <w:r w:rsidR="00C74DBE" w:rsidRPr="00C74DBE">
        <w:rPr>
          <w:b/>
          <w:bCs/>
          <w:sz w:val="20"/>
        </w:rPr>
        <w:t xml:space="preserve"> konstrukcyjno-budowlanej</w:t>
      </w:r>
      <w:r w:rsidR="00E2578B">
        <w:rPr>
          <w:b/>
          <w:bCs/>
          <w:sz w:val="20"/>
        </w:rPr>
        <w:t xml:space="preserve"> oraz</w:t>
      </w:r>
      <w:r w:rsidR="00C74DBE" w:rsidRPr="00C74DBE">
        <w:rPr>
          <w:b/>
          <w:bCs/>
          <w:sz w:val="20"/>
        </w:rPr>
        <w:t xml:space="preserve"> architektonicznej posiadających uprawnienia do projektowania bez ograniczeń i min</w:t>
      </w:r>
      <w:r w:rsidR="00B93BDF">
        <w:rPr>
          <w:b/>
          <w:bCs/>
          <w:sz w:val="20"/>
        </w:rPr>
        <w:t>.</w:t>
      </w:r>
      <w:r w:rsidR="00C74DBE" w:rsidRPr="00C74DBE">
        <w:rPr>
          <w:b/>
          <w:bCs/>
          <w:sz w:val="20"/>
        </w:rPr>
        <w:t xml:space="preserve"> 5 lat doświadczenia zawodowego oraz udział w projektowaniu min. 1 </w:t>
      </w:r>
      <w:r w:rsidR="009D5C3B">
        <w:rPr>
          <w:b/>
          <w:bCs/>
          <w:sz w:val="20"/>
        </w:rPr>
        <w:t xml:space="preserve">budynku </w:t>
      </w:r>
      <w:r w:rsidR="00C74DBE" w:rsidRPr="00C74DBE">
        <w:rPr>
          <w:b/>
          <w:bCs/>
          <w:sz w:val="20"/>
        </w:rPr>
        <w:t>rozdzielni wnętrzowej GIS na napięciu 110kV</w:t>
      </w:r>
      <w:r w:rsidR="00E2578B">
        <w:rPr>
          <w:b/>
          <w:bCs/>
          <w:sz w:val="20"/>
        </w:rPr>
        <w:t>,</w:t>
      </w:r>
      <w:r w:rsidR="00C74DBE" w:rsidRPr="00C74DBE">
        <w:rPr>
          <w:b/>
          <w:bCs/>
          <w:sz w:val="20"/>
        </w:rPr>
        <w:t xml:space="preserve"> która została zrealizowana i przekazana do eksploatacji. </w:t>
      </w:r>
      <w:r w:rsidR="00810B3B" w:rsidRPr="00961197">
        <w:rPr>
          <w:sz w:val="20"/>
        </w:rPr>
        <w:t>(list</w:t>
      </w:r>
      <w:r w:rsidR="00810B3B">
        <w:rPr>
          <w:sz w:val="20"/>
        </w:rPr>
        <w:t>a</w:t>
      </w:r>
      <w:r w:rsidR="00810B3B" w:rsidRPr="00961197">
        <w:rPr>
          <w:sz w:val="20"/>
        </w:rPr>
        <w:t xml:space="preserve"> projektantów wraz z imieniem i</w:t>
      </w:r>
      <w:r w:rsidR="009D5C3B">
        <w:rPr>
          <w:sz w:val="20"/>
        </w:rPr>
        <w:t> </w:t>
      </w:r>
      <w:r w:rsidR="00810B3B" w:rsidRPr="00961197">
        <w:rPr>
          <w:sz w:val="20"/>
        </w:rPr>
        <w:t>nazwiskiem, z</w:t>
      </w:r>
      <w:r w:rsidR="00810B3B">
        <w:rPr>
          <w:sz w:val="20"/>
        </w:rPr>
        <w:t> </w:t>
      </w:r>
      <w:r w:rsidR="00810B3B" w:rsidRPr="00961197">
        <w:rPr>
          <w:sz w:val="20"/>
        </w:rPr>
        <w:t>nr uprawnień budowlanych i zaświadczeniem o przynależności do izby oraz wykaz zrealizowanych inwestycji potwierdzone listami referencyjnymi</w:t>
      </w:r>
      <w:r w:rsidR="00810B3B">
        <w:rPr>
          <w:sz w:val="20"/>
        </w:rPr>
        <w:t>).</w:t>
      </w:r>
      <w:r w:rsidR="00810B3B" w:rsidRPr="000C1E5C">
        <w:rPr>
          <w:b/>
          <w:bCs/>
          <w:sz w:val="20"/>
        </w:rPr>
        <w:t xml:space="preserve"> </w:t>
      </w:r>
    </w:p>
    <w:tbl>
      <w:tblPr>
        <w:tblW w:w="8866" w:type="dxa"/>
        <w:tblInd w:w="-12" w:type="dxa"/>
        <w:tblLayout w:type="fixed"/>
        <w:tblCellMar>
          <w:left w:w="70" w:type="dxa"/>
          <w:right w:w="70" w:type="dxa"/>
        </w:tblCellMar>
        <w:tblLook w:val="0000" w:firstRow="0" w:lastRow="0" w:firstColumn="0" w:lastColumn="0" w:noHBand="0" w:noVBand="0"/>
      </w:tblPr>
      <w:tblGrid>
        <w:gridCol w:w="610"/>
        <w:gridCol w:w="1665"/>
        <w:gridCol w:w="1665"/>
        <w:gridCol w:w="1665"/>
        <w:gridCol w:w="1701"/>
        <w:gridCol w:w="1560"/>
      </w:tblGrid>
      <w:tr w:rsidR="0093752B" w14:paraId="6F6871D2" w14:textId="77777777" w:rsidTr="000B6959">
        <w:tc>
          <w:tcPr>
            <w:tcW w:w="610" w:type="dxa"/>
            <w:tcBorders>
              <w:top w:val="single" w:sz="4" w:space="0" w:color="000000"/>
              <w:left w:val="single" w:sz="4" w:space="0" w:color="000000"/>
              <w:bottom w:val="single" w:sz="4" w:space="0" w:color="000000"/>
            </w:tcBorders>
            <w:vAlign w:val="center"/>
          </w:tcPr>
          <w:p w14:paraId="5E5746E1" w14:textId="77777777" w:rsidR="0093752B" w:rsidRDefault="0093752B" w:rsidP="00E06899">
            <w:pPr>
              <w:autoSpaceDE w:val="0"/>
              <w:spacing w:before="120" w:after="120"/>
              <w:jc w:val="center"/>
              <w:rPr>
                <w:b/>
                <w:bCs/>
                <w:sz w:val="20"/>
              </w:rPr>
            </w:pPr>
            <w:r>
              <w:rPr>
                <w:b/>
                <w:bCs/>
                <w:sz w:val="20"/>
              </w:rPr>
              <w:t>Lp.</w:t>
            </w:r>
          </w:p>
        </w:tc>
        <w:tc>
          <w:tcPr>
            <w:tcW w:w="1665" w:type="dxa"/>
            <w:tcBorders>
              <w:top w:val="single" w:sz="4" w:space="0" w:color="000000"/>
              <w:left w:val="single" w:sz="4" w:space="0" w:color="000000"/>
              <w:bottom w:val="single" w:sz="4" w:space="0" w:color="000000"/>
              <w:right w:val="single" w:sz="4" w:space="0" w:color="000000"/>
            </w:tcBorders>
          </w:tcPr>
          <w:p w14:paraId="55471648" w14:textId="77777777" w:rsidR="0093752B" w:rsidRDefault="0093752B" w:rsidP="00E06899">
            <w:pPr>
              <w:autoSpaceDE w:val="0"/>
              <w:spacing w:before="120" w:after="120"/>
              <w:jc w:val="center"/>
              <w:rPr>
                <w:b/>
                <w:bCs/>
                <w:sz w:val="20"/>
              </w:rPr>
            </w:pPr>
            <w:r>
              <w:rPr>
                <w:b/>
                <w:bCs/>
                <w:sz w:val="20"/>
              </w:rPr>
              <w:t>Imię i nazwisko Projektanta</w:t>
            </w:r>
          </w:p>
        </w:tc>
        <w:tc>
          <w:tcPr>
            <w:tcW w:w="1665" w:type="dxa"/>
            <w:tcBorders>
              <w:top w:val="single" w:sz="4" w:space="0" w:color="000000"/>
              <w:left w:val="single" w:sz="4" w:space="0" w:color="000000"/>
              <w:bottom w:val="single" w:sz="4" w:space="0" w:color="000000"/>
              <w:right w:val="single" w:sz="4" w:space="0" w:color="000000"/>
            </w:tcBorders>
          </w:tcPr>
          <w:p w14:paraId="232E9B41" w14:textId="27DFD7A6" w:rsidR="0093752B" w:rsidRDefault="0093752B" w:rsidP="00E06899">
            <w:pPr>
              <w:autoSpaceDE w:val="0"/>
              <w:spacing w:before="120" w:after="120"/>
              <w:jc w:val="center"/>
              <w:rPr>
                <w:b/>
                <w:bCs/>
                <w:sz w:val="20"/>
              </w:rPr>
            </w:pPr>
            <w:r>
              <w:rPr>
                <w:b/>
                <w:bCs/>
                <w:sz w:val="20"/>
              </w:rPr>
              <w:t xml:space="preserve">Kwalifikacje zawodowe oraz nr uprawnień, przynależność do </w:t>
            </w:r>
            <w:r w:rsidR="006D3FB8">
              <w:rPr>
                <w:b/>
                <w:bCs/>
                <w:sz w:val="20"/>
              </w:rPr>
              <w:t>Polskiej Izby Inżynierów Budownictwa</w:t>
            </w:r>
          </w:p>
        </w:tc>
        <w:tc>
          <w:tcPr>
            <w:tcW w:w="1665" w:type="dxa"/>
            <w:tcBorders>
              <w:top w:val="single" w:sz="4" w:space="0" w:color="000000"/>
              <w:left w:val="single" w:sz="4" w:space="0" w:color="000000"/>
              <w:bottom w:val="single" w:sz="4" w:space="0" w:color="000000"/>
            </w:tcBorders>
            <w:vAlign w:val="center"/>
          </w:tcPr>
          <w:p w14:paraId="4E06D0F3" w14:textId="5160C6C2" w:rsidR="0093752B" w:rsidRDefault="0093752B" w:rsidP="00E06899">
            <w:pPr>
              <w:autoSpaceDE w:val="0"/>
              <w:spacing w:before="120" w:after="120"/>
              <w:jc w:val="center"/>
              <w:rPr>
                <w:b/>
                <w:bCs/>
                <w:sz w:val="20"/>
              </w:rPr>
            </w:pPr>
            <w:r>
              <w:rPr>
                <w:b/>
                <w:bCs/>
                <w:sz w:val="20"/>
              </w:rPr>
              <w:t>Doświadczenie zawodowe / zrealizowane zadania</w:t>
            </w:r>
          </w:p>
        </w:tc>
        <w:tc>
          <w:tcPr>
            <w:tcW w:w="1701" w:type="dxa"/>
            <w:tcBorders>
              <w:top w:val="single" w:sz="4" w:space="0" w:color="000000"/>
              <w:left w:val="single" w:sz="4" w:space="0" w:color="000000"/>
              <w:bottom w:val="single" w:sz="4" w:space="0" w:color="000000"/>
            </w:tcBorders>
            <w:vAlign w:val="center"/>
          </w:tcPr>
          <w:p w14:paraId="768AC6ED" w14:textId="08B5D6F3" w:rsidR="0093752B" w:rsidRDefault="0093752B" w:rsidP="00E06899">
            <w:pPr>
              <w:autoSpaceDE w:val="0"/>
              <w:spacing w:before="120" w:after="120"/>
              <w:jc w:val="center"/>
              <w:rPr>
                <w:b/>
                <w:bCs/>
                <w:sz w:val="20"/>
              </w:rPr>
            </w:pPr>
            <w:r>
              <w:rPr>
                <w:b/>
                <w:bCs/>
                <w:sz w:val="20"/>
              </w:rPr>
              <w:t>Zakres wykonywanych czynności</w:t>
            </w:r>
          </w:p>
        </w:tc>
        <w:tc>
          <w:tcPr>
            <w:tcW w:w="1560" w:type="dxa"/>
            <w:tcBorders>
              <w:top w:val="single" w:sz="4" w:space="0" w:color="000000"/>
              <w:left w:val="single" w:sz="4" w:space="0" w:color="000000"/>
              <w:bottom w:val="single" w:sz="4" w:space="0" w:color="000000"/>
              <w:right w:val="single" w:sz="4" w:space="0" w:color="000000"/>
            </w:tcBorders>
            <w:vAlign w:val="center"/>
          </w:tcPr>
          <w:p w14:paraId="44FE6B55" w14:textId="77777777" w:rsidR="0093752B" w:rsidRDefault="0093752B" w:rsidP="00E06899">
            <w:pPr>
              <w:autoSpaceDE w:val="0"/>
              <w:spacing w:before="120" w:after="120"/>
              <w:jc w:val="center"/>
              <w:rPr>
                <w:b/>
                <w:bCs/>
                <w:sz w:val="20"/>
              </w:rPr>
            </w:pPr>
            <w:r>
              <w:rPr>
                <w:b/>
                <w:bCs/>
                <w:sz w:val="20"/>
              </w:rPr>
              <w:t>Termin realizacji</w:t>
            </w:r>
          </w:p>
        </w:tc>
      </w:tr>
      <w:tr w:rsidR="0093752B" w14:paraId="66116375" w14:textId="77777777" w:rsidTr="000B6959">
        <w:tc>
          <w:tcPr>
            <w:tcW w:w="610" w:type="dxa"/>
            <w:tcBorders>
              <w:top w:val="single" w:sz="4" w:space="0" w:color="000000"/>
              <w:left w:val="single" w:sz="4" w:space="0" w:color="000000"/>
              <w:bottom w:val="single" w:sz="4" w:space="0" w:color="000000"/>
            </w:tcBorders>
          </w:tcPr>
          <w:p w14:paraId="14E36C3E" w14:textId="77777777" w:rsidR="0093752B" w:rsidRDefault="0093752B" w:rsidP="00E06899">
            <w:pPr>
              <w:autoSpaceDE w:val="0"/>
              <w:snapToGrid w:val="0"/>
              <w:spacing w:before="120" w:after="120"/>
              <w:jc w:val="center"/>
              <w:rPr>
                <w:b/>
                <w:bCs/>
                <w:sz w:val="20"/>
              </w:rPr>
            </w:pPr>
            <w:r w:rsidRPr="00961197">
              <w:rPr>
                <w:sz w:val="20"/>
              </w:rPr>
              <w:t>1.</w:t>
            </w:r>
          </w:p>
        </w:tc>
        <w:tc>
          <w:tcPr>
            <w:tcW w:w="1665" w:type="dxa"/>
            <w:tcBorders>
              <w:top w:val="single" w:sz="4" w:space="0" w:color="000000"/>
              <w:left w:val="single" w:sz="4" w:space="0" w:color="000000"/>
              <w:bottom w:val="single" w:sz="4" w:space="0" w:color="000000"/>
              <w:right w:val="single" w:sz="4" w:space="0" w:color="000000"/>
            </w:tcBorders>
          </w:tcPr>
          <w:p w14:paraId="73BC502D" w14:textId="77777777" w:rsidR="0093752B" w:rsidRDefault="0093752B" w:rsidP="00E06899">
            <w:pPr>
              <w:autoSpaceDE w:val="0"/>
              <w:snapToGrid w:val="0"/>
              <w:spacing w:before="120" w:after="120"/>
              <w:rPr>
                <w:sz w:val="20"/>
              </w:rPr>
            </w:pPr>
          </w:p>
        </w:tc>
        <w:tc>
          <w:tcPr>
            <w:tcW w:w="1665" w:type="dxa"/>
            <w:tcBorders>
              <w:top w:val="single" w:sz="4" w:space="0" w:color="000000"/>
              <w:left w:val="single" w:sz="4" w:space="0" w:color="000000"/>
              <w:bottom w:val="single" w:sz="4" w:space="0" w:color="000000"/>
              <w:right w:val="single" w:sz="4" w:space="0" w:color="000000"/>
            </w:tcBorders>
          </w:tcPr>
          <w:p w14:paraId="1A5CBD65" w14:textId="77777777" w:rsidR="0093752B" w:rsidRDefault="0093752B" w:rsidP="00E06899">
            <w:pPr>
              <w:autoSpaceDE w:val="0"/>
              <w:snapToGrid w:val="0"/>
              <w:spacing w:before="120" w:after="120"/>
              <w:rPr>
                <w:sz w:val="20"/>
              </w:rPr>
            </w:pPr>
          </w:p>
        </w:tc>
        <w:tc>
          <w:tcPr>
            <w:tcW w:w="1665" w:type="dxa"/>
            <w:tcBorders>
              <w:top w:val="single" w:sz="4" w:space="0" w:color="000000"/>
              <w:left w:val="single" w:sz="4" w:space="0" w:color="000000"/>
              <w:bottom w:val="single" w:sz="4" w:space="0" w:color="000000"/>
            </w:tcBorders>
          </w:tcPr>
          <w:p w14:paraId="72DA86A8" w14:textId="77777777" w:rsidR="0093752B" w:rsidRDefault="0093752B" w:rsidP="00E06899">
            <w:pPr>
              <w:autoSpaceDE w:val="0"/>
              <w:snapToGrid w:val="0"/>
              <w:spacing w:before="120" w:after="120"/>
              <w:rPr>
                <w:sz w:val="20"/>
              </w:rPr>
            </w:pPr>
          </w:p>
        </w:tc>
        <w:tc>
          <w:tcPr>
            <w:tcW w:w="1701" w:type="dxa"/>
            <w:tcBorders>
              <w:top w:val="single" w:sz="4" w:space="0" w:color="000000"/>
              <w:left w:val="single" w:sz="4" w:space="0" w:color="000000"/>
              <w:bottom w:val="single" w:sz="4" w:space="0" w:color="000000"/>
            </w:tcBorders>
          </w:tcPr>
          <w:p w14:paraId="446CD95C" w14:textId="77777777" w:rsidR="0093752B" w:rsidRDefault="0093752B" w:rsidP="00E06899">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1EDB81DB" w14:textId="77777777" w:rsidR="0093752B" w:rsidRDefault="0093752B" w:rsidP="00E06899">
            <w:pPr>
              <w:autoSpaceDE w:val="0"/>
              <w:snapToGrid w:val="0"/>
              <w:spacing w:before="120" w:after="120"/>
              <w:rPr>
                <w:sz w:val="20"/>
              </w:rPr>
            </w:pPr>
          </w:p>
        </w:tc>
      </w:tr>
      <w:tr w:rsidR="0093752B" w14:paraId="1E47D4AF" w14:textId="77777777" w:rsidTr="000B6959">
        <w:tc>
          <w:tcPr>
            <w:tcW w:w="610" w:type="dxa"/>
            <w:tcBorders>
              <w:top w:val="single" w:sz="4" w:space="0" w:color="000000"/>
              <w:left w:val="single" w:sz="4" w:space="0" w:color="000000"/>
              <w:bottom w:val="single" w:sz="4" w:space="0" w:color="000000"/>
            </w:tcBorders>
          </w:tcPr>
          <w:p w14:paraId="4421627C" w14:textId="77777777" w:rsidR="0093752B" w:rsidRDefault="0093752B" w:rsidP="00E06899">
            <w:pPr>
              <w:autoSpaceDE w:val="0"/>
              <w:snapToGrid w:val="0"/>
              <w:spacing w:before="120" w:after="120"/>
              <w:jc w:val="center"/>
              <w:rPr>
                <w:sz w:val="20"/>
              </w:rPr>
            </w:pPr>
            <w:r>
              <w:rPr>
                <w:sz w:val="20"/>
              </w:rPr>
              <w:t>2.</w:t>
            </w:r>
          </w:p>
        </w:tc>
        <w:tc>
          <w:tcPr>
            <w:tcW w:w="1665" w:type="dxa"/>
            <w:tcBorders>
              <w:top w:val="single" w:sz="4" w:space="0" w:color="000000"/>
              <w:left w:val="single" w:sz="4" w:space="0" w:color="000000"/>
              <w:bottom w:val="single" w:sz="4" w:space="0" w:color="000000"/>
              <w:right w:val="single" w:sz="4" w:space="0" w:color="000000"/>
            </w:tcBorders>
          </w:tcPr>
          <w:p w14:paraId="4FCC06DD" w14:textId="77777777" w:rsidR="0093752B" w:rsidRDefault="0093752B" w:rsidP="00E06899">
            <w:pPr>
              <w:autoSpaceDE w:val="0"/>
              <w:snapToGrid w:val="0"/>
              <w:spacing w:before="120" w:after="120"/>
              <w:rPr>
                <w:sz w:val="20"/>
              </w:rPr>
            </w:pPr>
          </w:p>
        </w:tc>
        <w:tc>
          <w:tcPr>
            <w:tcW w:w="1665" w:type="dxa"/>
            <w:tcBorders>
              <w:top w:val="single" w:sz="4" w:space="0" w:color="000000"/>
              <w:left w:val="single" w:sz="4" w:space="0" w:color="000000"/>
              <w:bottom w:val="single" w:sz="4" w:space="0" w:color="000000"/>
              <w:right w:val="single" w:sz="4" w:space="0" w:color="000000"/>
            </w:tcBorders>
          </w:tcPr>
          <w:p w14:paraId="613021A0" w14:textId="77777777" w:rsidR="0093752B" w:rsidRDefault="0093752B" w:rsidP="00E06899">
            <w:pPr>
              <w:autoSpaceDE w:val="0"/>
              <w:snapToGrid w:val="0"/>
              <w:spacing w:before="120" w:after="120"/>
              <w:rPr>
                <w:sz w:val="20"/>
              </w:rPr>
            </w:pPr>
          </w:p>
        </w:tc>
        <w:tc>
          <w:tcPr>
            <w:tcW w:w="1665" w:type="dxa"/>
            <w:tcBorders>
              <w:top w:val="single" w:sz="4" w:space="0" w:color="000000"/>
              <w:left w:val="single" w:sz="4" w:space="0" w:color="000000"/>
              <w:bottom w:val="single" w:sz="4" w:space="0" w:color="000000"/>
            </w:tcBorders>
          </w:tcPr>
          <w:p w14:paraId="0E86F30F" w14:textId="77777777" w:rsidR="0093752B" w:rsidRDefault="0093752B" w:rsidP="00E06899">
            <w:pPr>
              <w:autoSpaceDE w:val="0"/>
              <w:snapToGrid w:val="0"/>
              <w:spacing w:before="120" w:after="120"/>
              <w:rPr>
                <w:sz w:val="20"/>
              </w:rPr>
            </w:pPr>
          </w:p>
        </w:tc>
        <w:tc>
          <w:tcPr>
            <w:tcW w:w="1701" w:type="dxa"/>
            <w:tcBorders>
              <w:top w:val="single" w:sz="4" w:space="0" w:color="000000"/>
              <w:left w:val="single" w:sz="4" w:space="0" w:color="000000"/>
              <w:bottom w:val="single" w:sz="4" w:space="0" w:color="000000"/>
            </w:tcBorders>
          </w:tcPr>
          <w:p w14:paraId="6A274A8F" w14:textId="77777777" w:rsidR="0093752B" w:rsidRDefault="0093752B" w:rsidP="00E06899">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00642E10" w14:textId="77777777" w:rsidR="0093752B" w:rsidRDefault="0093752B" w:rsidP="00E06899">
            <w:pPr>
              <w:autoSpaceDE w:val="0"/>
              <w:snapToGrid w:val="0"/>
              <w:spacing w:before="120" w:after="120"/>
              <w:rPr>
                <w:sz w:val="20"/>
              </w:rPr>
            </w:pPr>
          </w:p>
        </w:tc>
      </w:tr>
      <w:tr w:rsidR="0093752B" w14:paraId="66E6D4F9" w14:textId="77777777" w:rsidTr="000B6959">
        <w:tc>
          <w:tcPr>
            <w:tcW w:w="610" w:type="dxa"/>
            <w:tcBorders>
              <w:top w:val="single" w:sz="4" w:space="0" w:color="000000"/>
              <w:left w:val="single" w:sz="4" w:space="0" w:color="000000"/>
              <w:bottom w:val="single" w:sz="4" w:space="0" w:color="000000"/>
            </w:tcBorders>
          </w:tcPr>
          <w:p w14:paraId="44B7123F" w14:textId="77777777" w:rsidR="0093752B" w:rsidRDefault="0093752B" w:rsidP="00E06899">
            <w:pPr>
              <w:autoSpaceDE w:val="0"/>
              <w:snapToGrid w:val="0"/>
              <w:spacing w:before="120" w:after="120"/>
              <w:jc w:val="center"/>
              <w:rPr>
                <w:sz w:val="20"/>
              </w:rPr>
            </w:pPr>
            <w:r>
              <w:rPr>
                <w:sz w:val="20"/>
              </w:rPr>
              <w:t>3.</w:t>
            </w:r>
          </w:p>
        </w:tc>
        <w:tc>
          <w:tcPr>
            <w:tcW w:w="1665" w:type="dxa"/>
            <w:tcBorders>
              <w:top w:val="single" w:sz="4" w:space="0" w:color="000000"/>
              <w:left w:val="single" w:sz="4" w:space="0" w:color="000000"/>
              <w:bottom w:val="single" w:sz="4" w:space="0" w:color="000000"/>
              <w:right w:val="single" w:sz="4" w:space="0" w:color="000000"/>
            </w:tcBorders>
          </w:tcPr>
          <w:p w14:paraId="3E43C67D" w14:textId="77777777" w:rsidR="0093752B" w:rsidRDefault="0093752B" w:rsidP="00E06899">
            <w:pPr>
              <w:autoSpaceDE w:val="0"/>
              <w:snapToGrid w:val="0"/>
              <w:spacing w:before="120" w:after="120"/>
              <w:rPr>
                <w:sz w:val="20"/>
              </w:rPr>
            </w:pPr>
          </w:p>
        </w:tc>
        <w:tc>
          <w:tcPr>
            <w:tcW w:w="1665" w:type="dxa"/>
            <w:tcBorders>
              <w:top w:val="single" w:sz="4" w:space="0" w:color="000000"/>
              <w:left w:val="single" w:sz="4" w:space="0" w:color="000000"/>
              <w:bottom w:val="single" w:sz="4" w:space="0" w:color="000000"/>
              <w:right w:val="single" w:sz="4" w:space="0" w:color="000000"/>
            </w:tcBorders>
          </w:tcPr>
          <w:p w14:paraId="49228DD0" w14:textId="77777777" w:rsidR="0093752B" w:rsidRDefault="0093752B" w:rsidP="00E06899">
            <w:pPr>
              <w:autoSpaceDE w:val="0"/>
              <w:snapToGrid w:val="0"/>
              <w:spacing w:before="120" w:after="120"/>
              <w:rPr>
                <w:sz w:val="20"/>
              </w:rPr>
            </w:pPr>
          </w:p>
        </w:tc>
        <w:tc>
          <w:tcPr>
            <w:tcW w:w="1665" w:type="dxa"/>
            <w:tcBorders>
              <w:top w:val="single" w:sz="4" w:space="0" w:color="000000"/>
              <w:left w:val="single" w:sz="4" w:space="0" w:color="000000"/>
              <w:bottom w:val="single" w:sz="4" w:space="0" w:color="000000"/>
            </w:tcBorders>
          </w:tcPr>
          <w:p w14:paraId="4DA74DB0" w14:textId="77777777" w:rsidR="0093752B" w:rsidRDefault="0093752B" w:rsidP="00E06899">
            <w:pPr>
              <w:autoSpaceDE w:val="0"/>
              <w:snapToGrid w:val="0"/>
              <w:spacing w:before="120" w:after="120"/>
              <w:rPr>
                <w:sz w:val="20"/>
              </w:rPr>
            </w:pPr>
          </w:p>
        </w:tc>
        <w:tc>
          <w:tcPr>
            <w:tcW w:w="1701" w:type="dxa"/>
            <w:tcBorders>
              <w:top w:val="single" w:sz="4" w:space="0" w:color="000000"/>
              <w:left w:val="single" w:sz="4" w:space="0" w:color="000000"/>
              <w:bottom w:val="single" w:sz="4" w:space="0" w:color="000000"/>
            </w:tcBorders>
          </w:tcPr>
          <w:p w14:paraId="265C2CB6" w14:textId="77777777" w:rsidR="0093752B" w:rsidRDefault="0093752B" w:rsidP="00E06899">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392BF871" w14:textId="77777777" w:rsidR="0093752B" w:rsidRDefault="0093752B" w:rsidP="00E06899">
            <w:pPr>
              <w:autoSpaceDE w:val="0"/>
              <w:snapToGrid w:val="0"/>
              <w:spacing w:before="120" w:after="120"/>
              <w:rPr>
                <w:sz w:val="20"/>
              </w:rPr>
            </w:pPr>
          </w:p>
        </w:tc>
      </w:tr>
    </w:tbl>
    <w:p w14:paraId="2C4B8B76" w14:textId="77777777" w:rsidR="000B73F8" w:rsidRDefault="000B73F8" w:rsidP="00B963AA">
      <w:pPr>
        <w:autoSpaceDE w:val="0"/>
        <w:spacing w:before="120" w:line="276" w:lineRule="auto"/>
        <w:rPr>
          <w:sz w:val="20"/>
          <w:u w:val="single"/>
        </w:rPr>
      </w:pPr>
    </w:p>
    <w:p w14:paraId="57AEB80C" w14:textId="4C5582E0" w:rsidR="00580B4B" w:rsidRPr="00A93A30" w:rsidRDefault="00B92B9F" w:rsidP="00580B4B">
      <w:pPr>
        <w:keepNext/>
        <w:keepLines/>
        <w:tabs>
          <w:tab w:val="left" w:pos="720"/>
        </w:tabs>
        <w:autoSpaceDE w:val="0"/>
        <w:spacing w:before="120" w:line="276" w:lineRule="auto"/>
        <w:ind w:left="709" w:hanging="567"/>
        <w:rPr>
          <w:b/>
          <w:bCs/>
          <w:sz w:val="20"/>
        </w:rPr>
      </w:pPr>
      <w:r>
        <w:rPr>
          <w:b/>
          <w:bCs/>
          <w:sz w:val="20"/>
        </w:rPr>
        <w:lastRenderedPageBreak/>
        <w:t>I</w:t>
      </w:r>
      <w:r w:rsidR="00580B4B">
        <w:rPr>
          <w:b/>
          <w:bCs/>
          <w:sz w:val="20"/>
        </w:rPr>
        <w:t xml:space="preserve"> </w:t>
      </w:r>
      <w:r w:rsidR="00580B4B">
        <w:rPr>
          <w:b/>
          <w:bCs/>
          <w:sz w:val="20"/>
        </w:rPr>
        <w:tab/>
        <w:t>Projektantów specjalności</w:t>
      </w:r>
      <w:r w:rsidR="00580B4B" w:rsidRPr="00C74DBE">
        <w:rPr>
          <w:b/>
          <w:bCs/>
          <w:sz w:val="20"/>
        </w:rPr>
        <w:t xml:space="preserve"> </w:t>
      </w:r>
      <w:r w:rsidR="00580B4B">
        <w:rPr>
          <w:b/>
          <w:bCs/>
          <w:sz w:val="20"/>
        </w:rPr>
        <w:t>instalacyjnej</w:t>
      </w:r>
      <w:r w:rsidR="00580B4B" w:rsidRPr="00C74DBE">
        <w:rPr>
          <w:b/>
          <w:bCs/>
          <w:sz w:val="20"/>
        </w:rPr>
        <w:t xml:space="preserve"> </w:t>
      </w:r>
      <w:r w:rsidR="00175AF5">
        <w:rPr>
          <w:b/>
          <w:bCs/>
          <w:sz w:val="20"/>
        </w:rPr>
        <w:t xml:space="preserve">w zakresie instalacji wentylacji, c.o. oraz wod.-kan. </w:t>
      </w:r>
      <w:r w:rsidR="00580B4B" w:rsidRPr="00C74DBE">
        <w:rPr>
          <w:b/>
          <w:bCs/>
          <w:sz w:val="20"/>
        </w:rPr>
        <w:t>posiadających uprawnienia do projektowania bez ograniczeń i min</w:t>
      </w:r>
      <w:r w:rsidR="00580B4B">
        <w:rPr>
          <w:b/>
          <w:bCs/>
          <w:sz w:val="20"/>
        </w:rPr>
        <w:t>.</w:t>
      </w:r>
      <w:r w:rsidR="00580B4B" w:rsidRPr="00C74DBE">
        <w:rPr>
          <w:b/>
          <w:bCs/>
          <w:sz w:val="20"/>
        </w:rPr>
        <w:t xml:space="preserve"> 5 lat doświadczenia zawodowego oraz udział w projektowaniu min. 1 </w:t>
      </w:r>
      <w:r w:rsidR="00580B4B">
        <w:rPr>
          <w:b/>
          <w:bCs/>
          <w:sz w:val="20"/>
        </w:rPr>
        <w:t xml:space="preserve">budynku </w:t>
      </w:r>
      <w:r w:rsidR="00580B4B" w:rsidRPr="00C74DBE">
        <w:rPr>
          <w:b/>
          <w:bCs/>
          <w:sz w:val="20"/>
        </w:rPr>
        <w:t>rozdzielni wnętrzowej GIS na napięciu 110kV</w:t>
      </w:r>
      <w:r w:rsidR="00580B4B">
        <w:rPr>
          <w:b/>
          <w:bCs/>
          <w:sz w:val="20"/>
        </w:rPr>
        <w:t>,</w:t>
      </w:r>
      <w:r w:rsidR="00580B4B" w:rsidRPr="00C74DBE">
        <w:rPr>
          <w:b/>
          <w:bCs/>
          <w:sz w:val="20"/>
        </w:rPr>
        <w:t xml:space="preserve"> która została zrealizowana i przekazana do eksploatacji. </w:t>
      </w:r>
      <w:r w:rsidR="00580B4B" w:rsidRPr="00961197">
        <w:rPr>
          <w:sz w:val="20"/>
        </w:rPr>
        <w:t>(list</w:t>
      </w:r>
      <w:r w:rsidR="00580B4B">
        <w:rPr>
          <w:sz w:val="20"/>
        </w:rPr>
        <w:t>a</w:t>
      </w:r>
      <w:r w:rsidR="00580B4B" w:rsidRPr="00961197">
        <w:rPr>
          <w:sz w:val="20"/>
        </w:rPr>
        <w:t xml:space="preserve"> projektantów wraz z imieniem i</w:t>
      </w:r>
      <w:r w:rsidR="00580B4B">
        <w:rPr>
          <w:sz w:val="20"/>
        </w:rPr>
        <w:t> </w:t>
      </w:r>
      <w:r w:rsidR="00580B4B" w:rsidRPr="00961197">
        <w:rPr>
          <w:sz w:val="20"/>
        </w:rPr>
        <w:t>nazwiskiem, z</w:t>
      </w:r>
      <w:r w:rsidR="00580B4B">
        <w:rPr>
          <w:sz w:val="20"/>
        </w:rPr>
        <w:t> </w:t>
      </w:r>
      <w:r w:rsidR="00580B4B" w:rsidRPr="00961197">
        <w:rPr>
          <w:sz w:val="20"/>
        </w:rPr>
        <w:t>nr uprawnień budowlanych i zaświadczeniem o przynależności do izby oraz wykaz zrealizowanych inwestycji potwierdzone listami referencyjnymi</w:t>
      </w:r>
      <w:r w:rsidR="00580B4B">
        <w:rPr>
          <w:sz w:val="20"/>
        </w:rPr>
        <w:t>).</w:t>
      </w:r>
      <w:r w:rsidR="00580B4B" w:rsidRPr="000C1E5C">
        <w:rPr>
          <w:b/>
          <w:bCs/>
          <w:sz w:val="20"/>
        </w:rPr>
        <w:t xml:space="preserve"> </w:t>
      </w:r>
    </w:p>
    <w:p w14:paraId="64D7907B" w14:textId="77777777" w:rsidR="00580B4B" w:rsidRPr="00EC092F" w:rsidRDefault="00580B4B" w:rsidP="00580B4B">
      <w:pPr>
        <w:keepNext/>
        <w:autoSpaceDE w:val="0"/>
        <w:rPr>
          <w:color w:val="FF0000"/>
          <w:sz w:val="20"/>
        </w:rPr>
      </w:pPr>
    </w:p>
    <w:tbl>
      <w:tblPr>
        <w:tblW w:w="8866" w:type="dxa"/>
        <w:tblInd w:w="-12" w:type="dxa"/>
        <w:tblLayout w:type="fixed"/>
        <w:tblCellMar>
          <w:left w:w="70" w:type="dxa"/>
          <w:right w:w="70" w:type="dxa"/>
        </w:tblCellMar>
        <w:tblLook w:val="0000" w:firstRow="0" w:lastRow="0" w:firstColumn="0" w:lastColumn="0" w:noHBand="0" w:noVBand="0"/>
      </w:tblPr>
      <w:tblGrid>
        <w:gridCol w:w="610"/>
        <w:gridCol w:w="1665"/>
        <w:gridCol w:w="1665"/>
        <w:gridCol w:w="1665"/>
        <w:gridCol w:w="1701"/>
        <w:gridCol w:w="1560"/>
      </w:tblGrid>
      <w:tr w:rsidR="00580B4B" w14:paraId="2FCD6413" w14:textId="77777777" w:rsidTr="00842DFA">
        <w:tc>
          <w:tcPr>
            <w:tcW w:w="610" w:type="dxa"/>
            <w:tcBorders>
              <w:top w:val="single" w:sz="4" w:space="0" w:color="000000"/>
              <w:left w:val="single" w:sz="4" w:space="0" w:color="000000"/>
              <w:bottom w:val="single" w:sz="4" w:space="0" w:color="000000"/>
            </w:tcBorders>
            <w:vAlign w:val="center"/>
          </w:tcPr>
          <w:p w14:paraId="3B666093" w14:textId="77777777" w:rsidR="00580B4B" w:rsidRDefault="00580B4B" w:rsidP="00842DFA">
            <w:pPr>
              <w:autoSpaceDE w:val="0"/>
              <w:spacing w:before="120" w:after="120"/>
              <w:jc w:val="center"/>
              <w:rPr>
                <w:b/>
                <w:bCs/>
                <w:sz w:val="20"/>
              </w:rPr>
            </w:pPr>
            <w:r>
              <w:rPr>
                <w:b/>
                <w:bCs/>
                <w:sz w:val="20"/>
              </w:rPr>
              <w:t>Lp.</w:t>
            </w:r>
          </w:p>
        </w:tc>
        <w:tc>
          <w:tcPr>
            <w:tcW w:w="1665" w:type="dxa"/>
            <w:tcBorders>
              <w:top w:val="single" w:sz="4" w:space="0" w:color="000000"/>
              <w:left w:val="single" w:sz="4" w:space="0" w:color="000000"/>
              <w:bottom w:val="single" w:sz="4" w:space="0" w:color="000000"/>
              <w:right w:val="single" w:sz="4" w:space="0" w:color="000000"/>
            </w:tcBorders>
          </w:tcPr>
          <w:p w14:paraId="6193CB6E" w14:textId="77777777" w:rsidR="00580B4B" w:rsidRDefault="00580B4B" w:rsidP="00842DFA">
            <w:pPr>
              <w:autoSpaceDE w:val="0"/>
              <w:spacing w:before="120" w:after="120"/>
              <w:jc w:val="center"/>
              <w:rPr>
                <w:b/>
                <w:bCs/>
                <w:sz w:val="20"/>
              </w:rPr>
            </w:pPr>
            <w:r>
              <w:rPr>
                <w:b/>
                <w:bCs/>
                <w:sz w:val="20"/>
              </w:rPr>
              <w:t>Imię i nazwisko Projektanta</w:t>
            </w:r>
          </w:p>
        </w:tc>
        <w:tc>
          <w:tcPr>
            <w:tcW w:w="1665" w:type="dxa"/>
            <w:tcBorders>
              <w:top w:val="single" w:sz="4" w:space="0" w:color="000000"/>
              <w:left w:val="single" w:sz="4" w:space="0" w:color="000000"/>
              <w:bottom w:val="single" w:sz="4" w:space="0" w:color="000000"/>
              <w:right w:val="single" w:sz="4" w:space="0" w:color="000000"/>
            </w:tcBorders>
          </w:tcPr>
          <w:p w14:paraId="7DF0279A" w14:textId="1FC26C09" w:rsidR="00580B4B" w:rsidRDefault="00580B4B" w:rsidP="00842DFA">
            <w:pPr>
              <w:autoSpaceDE w:val="0"/>
              <w:spacing w:before="120" w:after="120"/>
              <w:jc w:val="center"/>
              <w:rPr>
                <w:b/>
                <w:bCs/>
                <w:sz w:val="20"/>
              </w:rPr>
            </w:pPr>
            <w:r>
              <w:rPr>
                <w:b/>
                <w:bCs/>
                <w:sz w:val="20"/>
              </w:rPr>
              <w:t xml:space="preserve">Kwalifikacje zawodowe oraz nr uprawnień, przynależność do </w:t>
            </w:r>
            <w:r w:rsidR="006D3FB8">
              <w:rPr>
                <w:b/>
                <w:bCs/>
                <w:sz w:val="20"/>
              </w:rPr>
              <w:t>Polskiej Izby Inżynierów Budownictwa</w:t>
            </w:r>
          </w:p>
        </w:tc>
        <w:tc>
          <w:tcPr>
            <w:tcW w:w="1665" w:type="dxa"/>
            <w:tcBorders>
              <w:top w:val="single" w:sz="4" w:space="0" w:color="000000"/>
              <w:left w:val="single" w:sz="4" w:space="0" w:color="000000"/>
              <w:bottom w:val="single" w:sz="4" w:space="0" w:color="000000"/>
            </w:tcBorders>
            <w:vAlign w:val="center"/>
          </w:tcPr>
          <w:p w14:paraId="012C4DB0" w14:textId="77777777" w:rsidR="00580B4B" w:rsidRDefault="00580B4B" w:rsidP="00842DFA">
            <w:pPr>
              <w:autoSpaceDE w:val="0"/>
              <w:spacing w:before="120" w:after="120"/>
              <w:jc w:val="center"/>
              <w:rPr>
                <w:b/>
                <w:bCs/>
                <w:sz w:val="20"/>
              </w:rPr>
            </w:pPr>
            <w:r>
              <w:rPr>
                <w:b/>
                <w:bCs/>
                <w:sz w:val="20"/>
              </w:rPr>
              <w:t>Doświadczenie zawodowe / zrealizowane zadania</w:t>
            </w:r>
          </w:p>
        </w:tc>
        <w:tc>
          <w:tcPr>
            <w:tcW w:w="1701" w:type="dxa"/>
            <w:tcBorders>
              <w:top w:val="single" w:sz="4" w:space="0" w:color="000000"/>
              <w:left w:val="single" w:sz="4" w:space="0" w:color="000000"/>
              <w:bottom w:val="single" w:sz="4" w:space="0" w:color="000000"/>
            </w:tcBorders>
            <w:vAlign w:val="center"/>
          </w:tcPr>
          <w:p w14:paraId="1BAD0D77" w14:textId="77777777" w:rsidR="00580B4B" w:rsidRDefault="00580B4B" w:rsidP="00842DFA">
            <w:pPr>
              <w:autoSpaceDE w:val="0"/>
              <w:spacing w:before="120" w:after="120"/>
              <w:jc w:val="center"/>
              <w:rPr>
                <w:b/>
                <w:bCs/>
                <w:sz w:val="20"/>
              </w:rPr>
            </w:pPr>
            <w:r>
              <w:rPr>
                <w:b/>
                <w:bCs/>
                <w:sz w:val="20"/>
              </w:rPr>
              <w:t>Zakres wykonywanych czynności</w:t>
            </w:r>
          </w:p>
        </w:tc>
        <w:tc>
          <w:tcPr>
            <w:tcW w:w="1560" w:type="dxa"/>
            <w:tcBorders>
              <w:top w:val="single" w:sz="4" w:space="0" w:color="000000"/>
              <w:left w:val="single" w:sz="4" w:space="0" w:color="000000"/>
              <w:bottom w:val="single" w:sz="4" w:space="0" w:color="000000"/>
              <w:right w:val="single" w:sz="4" w:space="0" w:color="000000"/>
            </w:tcBorders>
            <w:vAlign w:val="center"/>
          </w:tcPr>
          <w:p w14:paraId="58EA4E5E" w14:textId="77777777" w:rsidR="00580B4B" w:rsidRDefault="00580B4B" w:rsidP="00842DFA">
            <w:pPr>
              <w:autoSpaceDE w:val="0"/>
              <w:spacing w:before="120" w:after="120"/>
              <w:jc w:val="center"/>
              <w:rPr>
                <w:b/>
                <w:bCs/>
                <w:sz w:val="20"/>
              </w:rPr>
            </w:pPr>
            <w:r>
              <w:rPr>
                <w:b/>
                <w:bCs/>
                <w:sz w:val="20"/>
              </w:rPr>
              <w:t>Termin realizacji</w:t>
            </w:r>
          </w:p>
        </w:tc>
      </w:tr>
      <w:tr w:rsidR="00580B4B" w14:paraId="5F20EA3B" w14:textId="77777777" w:rsidTr="00842DFA">
        <w:tc>
          <w:tcPr>
            <w:tcW w:w="610" w:type="dxa"/>
            <w:tcBorders>
              <w:top w:val="single" w:sz="4" w:space="0" w:color="000000"/>
              <w:left w:val="single" w:sz="4" w:space="0" w:color="000000"/>
              <w:bottom w:val="single" w:sz="4" w:space="0" w:color="000000"/>
            </w:tcBorders>
          </w:tcPr>
          <w:p w14:paraId="7584E8B1" w14:textId="77777777" w:rsidR="00580B4B" w:rsidRDefault="00580B4B" w:rsidP="00842DFA">
            <w:pPr>
              <w:autoSpaceDE w:val="0"/>
              <w:snapToGrid w:val="0"/>
              <w:spacing w:before="120" w:after="120"/>
              <w:jc w:val="center"/>
              <w:rPr>
                <w:b/>
                <w:bCs/>
                <w:sz w:val="20"/>
              </w:rPr>
            </w:pPr>
            <w:r w:rsidRPr="00961197">
              <w:rPr>
                <w:sz w:val="20"/>
              </w:rPr>
              <w:t>1.</w:t>
            </w:r>
          </w:p>
        </w:tc>
        <w:tc>
          <w:tcPr>
            <w:tcW w:w="1665" w:type="dxa"/>
            <w:tcBorders>
              <w:top w:val="single" w:sz="4" w:space="0" w:color="000000"/>
              <w:left w:val="single" w:sz="4" w:space="0" w:color="000000"/>
              <w:bottom w:val="single" w:sz="4" w:space="0" w:color="000000"/>
              <w:right w:val="single" w:sz="4" w:space="0" w:color="000000"/>
            </w:tcBorders>
          </w:tcPr>
          <w:p w14:paraId="06DFCC8F" w14:textId="77777777" w:rsidR="00580B4B" w:rsidRDefault="00580B4B" w:rsidP="00842DFA">
            <w:pPr>
              <w:autoSpaceDE w:val="0"/>
              <w:snapToGrid w:val="0"/>
              <w:spacing w:before="120" w:after="120"/>
              <w:rPr>
                <w:sz w:val="20"/>
              </w:rPr>
            </w:pPr>
          </w:p>
        </w:tc>
        <w:tc>
          <w:tcPr>
            <w:tcW w:w="1665" w:type="dxa"/>
            <w:tcBorders>
              <w:top w:val="single" w:sz="4" w:space="0" w:color="000000"/>
              <w:left w:val="single" w:sz="4" w:space="0" w:color="000000"/>
              <w:bottom w:val="single" w:sz="4" w:space="0" w:color="000000"/>
              <w:right w:val="single" w:sz="4" w:space="0" w:color="000000"/>
            </w:tcBorders>
          </w:tcPr>
          <w:p w14:paraId="52B73FF9" w14:textId="77777777" w:rsidR="00580B4B" w:rsidRDefault="00580B4B" w:rsidP="00842DFA">
            <w:pPr>
              <w:autoSpaceDE w:val="0"/>
              <w:snapToGrid w:val="0"/>
              <w:spacing w:before="120" w:after="120"/>
              <w:rPr>
                <w:sz w:val="20"/>
              </w:rPr>
            </w:pPr>
          </w:p>
        </w:tc>
        <w:tc>
          <w:tcPr>
            <w:tcW w:w="1665" w:type="dxa"/>
            <w:tcBorders>
              <w:top w:val="single" w:sz="4" w:space="0" w:color="000000"/>
              <w:left w:val="single" w:sz="4" w:space="0" w:color="000000"/>
              <w:bottom w:val="single" w:sz="4" w:space="0" w:color="000000"/>
            </w:tcBorders>
          </w:tcPr>
          <w:p w14:paraId="5B1E0BDF" w14:textId="77777777" w:rsidR="00580B4B" w:rsidRDefault="00580B4B" w:rsidP="00842DFA">
            <w:pPr>
              <w:autoSpaceDE w:val="0"/>
              <w:snapToGrid w:val="0"/>
              <w:spacing w:before="120" w:after="120"/>
              <w:rPr>
                <w:sz w:val="20"/>
              </w:rPr>
            </w:pPr>
          </w:p>
        </w:tc>
        <w:tc>
          <w:tcPr>
            <w:tcW w:w="1701" w:type="dxa"/>
            <w:tcBorders>
              <w:top w:val="single" w:sz="4" w:space="0" w:color="000000"/>
              <w:left w:val="single" w:sz="4" w:space="0" w:color="000000"/>
              <w:bottom w:val="single" w:sz="4" w:space="0" w:color="000000"/>
            </w:tcBorders>
          </w:tcPr>
          <w:p w14:paraId="2ABA50BD" w14:textId="77777777" w:rsidR="00580B4B" w:rsidRDefault="00580B4B" w:rsidP="00842DFA">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48B83D9F" w14:textId="77777777" w:rsidR="00580B4B" w:rsidRDefault="00580B4B" w:rsidP="00842DFA">
            <w:pPr>
              <w:autoSpaceDE w:val="0"/>
              <w:snapToGrid w:val="0"/>
              <w:spacing w:before="120" w:after="120"/>
              <w:rPr>
                <w:sz w:val="20"/>
              </w:rPr>
            </w:pPr>
          </w:p>
        </w:tc>
      </w:tr>
      <w:tr w:rsidR="00580B4B" w14:paraId="12E647E5" w14:textId="77777777" w:rsidTr="00842DFA">
        <w:tc>
          <w:tcPr>
            <w:tcW w:w="610" w:type="dxa"/>
            <w:tcBorders>
              <w:top w:val="single" w:sz="4" w:space="0" w:color="000000"/>
              <w:left w:val="single" w:sz="4" w:space="0" w:color="000000"/>
              <w:bottom w:val="single" w:sz="4" w:space="0" w:color="000000"/>
            </w:tcBorders>
          </w:tcPr>
          <w:p w14:paraId="0CC6C1BD" w14:textId="77777777" w:rsidR="00580B4B" w:rsidRDefault="00580B4B" w:rsidP="00842DFA">
            <w:pPr>
              <w:autoSpaceDE w:val="0"/>
              <w:snapToGrid w:val="0"/>
              <w:spacing w:before="120" w:after="120"/>
              <w:jc w:val="center"/>
              <w:rPr>
                <w:sz w:val="20"/>
              </w:rPr>
            </w:pPr>
            <w:r>
              <w:rPr>
                <w:sz w:val="20"/>
              </w:rPr>
              <w:t>2.</w:t>
            </w:r>
          </w:p>
        </w:tc>
        <w:tc>
          <w:tcPr>
            <w:tcW w:w="1665" w:type="dxa"/>
            <w:tcBorders>
              <w:top w:val="single" w:sz="4" w:space="0" w:color="000000"/>
              <w:left w:val="single" w:sz="4" w:space="0" w:color="000000"/>
              <w:bottom w:val="single" w:sz="4" w:space="0" w:color="000000"/>
              <w:right w:val="single" w:sz="4" w:space="0" w:color="000000"/>
            </w:tcBorders>
          </w:tcPr>
          <w:p w14:paraId="40031D24" w14:textId="77777777" w:rsidR="00580B4B" w:rsidRDefault="00580B4B" w:rsidP="00842DFA">
            <w:pPr>
              <w:autoSpaceDE w:val="0"/>
              <w:snapToGrid w:val="0"/>
              <w:spacing w:before="120" w:after="120"/>
              <w:rPr>
                <w:sz w:val="20"/>
              </w:rPr>
            </w:pPr>
          </w:p>
        </w:tc>
        <w:tc>
          <w:tcPr>
            <w:tcW w:w="1665" w:type="dxa"/>
            <w:tcBorders>
              <w:top w:val="single" w:sz="4" w:space="0" w:color="000000"/>
              <w:left w:val="single" w:sz="4" w:space="0" w:color="000000"/>
              <w:bottom w:val="single" w:sz="4" w:space="0" w:color="000000"/>
              <w:right w:val="single" w:sz="4" w:space="0" w:color="000000"/>
            </w:tcBorders>
          </w:tcPr>
          <w:p w14:paraId="5281D1BB" w14:textId="77777777" w:rsidR="00580B4B" w:rsidRDefault="00580B4B" w:rsidP="00842DFA">
            <w:pPr>
              <w:autoSpaceDE w:val="0"/>
              <w:snapToGrid w:val="0"/>
              <w:spacing w:before="120" w:after="120"/>
              <w:rPr>
                <w:sz w:val="20"/>
              </w:rPr>
            </w:pPr>
          </w:p>
        </w:tc>
        <w:tc>
          <w:tcPr>
            <w:tcW w:w="1665" w:type="dxa"/>
            <w:tcBorders>
              <w:top w:val="single" w:sz="4" w:space="0" w:color="000000"/>
              <w:left w:val="single" w:sz="4" w:space="0" w:color="000000"/>
              <w:bottom w:val="single" w:sz="4" w:space="0" w:color="000000"/>
            </w:tcBorders>
          </w:tcPr>
          <w:p w14:paraId="5957E31A" w14:textId="77777777" w:rsidR="00580B4B" w:rsidRDefault="00580B4B" w:rsidP="00842DFA">
            <w:pPr>
              <w:autoSpaceDE w:val="0"/>
              <w:snapToGrid w:val="0"/>
              <w:spacing w:before="120" w:after="120"/>
              <w:rPr>
                <w:sz w:val="20"/>
              </w:rPr>
            </w:pPr>
          </w:p>
        </w:tc>
        <w:tc>
          <w:tcPr>
            <w:tcW w:w="1701" w:type="dxa"/>
            <w:tcBorders>
              <w:top w:val="single" w:sz="4" w:space="0" w:color="000000"/>
              <w:left w:val="single" w:sz="4" w:space="0" w:color="000000"/>
              <w:bottom w:val="single" w:sz="4" w:space="0" w:color="000000"/>
            </w:tcBorders>
          </w:tcPr>
          <w:p w14:paraId="1BB03311" w14:textId="77777777" w:rsidR="00580B4B" w:rsidRDefault="00580B4B" w:rsidP="00842DFA">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51A3C5C0" w14:textId="77777777" w:rsidR="00580B4B" w:rsidRDefault="00580B4B" w:rsidP="00842DFA">
            <w:pPr>
              <w:autoSpaceDE w:val="0"/>
              <w:snapToGrid w:val="0"/>
              <w:spacing w:before="120" w:after="120"/>
              <w:rPr>
                <w:sz w:val="20"/>
              </w:rPr>
            </w:pPr>
          </w:p>
        </w:tc>
      </w:tr>
      <w:tr w:rsidR="00580B4B" w14:paraId="1A5BD5E1" w14:textId="77777777" w:rsidTr="00842DFA">
        <w:tc>
          <w:tcPr>
            <w:tcW w:w="610" w:type="dxa"/>
            <w:tcBorders>
              <w:top w:val="single" w:sz="4" w:space="0" w:color="000000"/>
              <w:left w:val="single" w:sz="4" w:space="0" w:color="000000"/>
              <w:bottom w:val="single" w:sz="4" w:space="0" w:color="000000"/>
            </w:tcBorders>
          </w:tcPr>
          <w:p w14:paraId="2760DA4F" w14:textId="77777777" w:rsidR="00580B4B" w:rsidRDefault="00580B4B" w:rsidP="00842DFA">
            <w:pPr>
              <w:autoSpaceDE w:val="0"/>
              <w:snapToGrid w:val="0"/>
              <w:spacing w:before="120" w:after="120"/>
              <w:jc w:val="center"/>
              <w:rPr>
                <w:sz w:val="20"/>
              </w:rPr>
            </w:pPr>
            <w:r>
              <w:rPr>
                <w:sz w:val="20"/>
              </w:rPr>
              <w:t>3.</w:t>
            </w:r>
          </w:p>
        </w:tc>
        <w:tc>
          <w:tcPr>
            <w:tcW w:w="1665" w:type="dxa"/>
            <w:tcBorders>
              <w:top w:val="single" w:sz="4" w:space="0" w:color="000000"/>
              <w:left w:val="single" w:sz="4" w:space="0" w:color="000000"/>
              <w:bottom w:val="single" w:sz="4" w:space="0" w:color="000000"/>
              <w:right w:val="single" w:sz="4" w:space="0" w:color="000000"/>
            </w:tcBorders>
          </w:tcPr>
          <w:p w14:paraId="49A3D26E" w14:textId="77777777" w:rsidR="00580B4B" w:rsidRDefault="00580B4B" w:rsidP="00842DFA">
            <w:pPr>
              <w:autoSpaceDE w:val="0"/>
              <w:snapToGrid w:val="0"/>
              <w:spacing w:before="120" w:after="120"/>
              <w:rPr>
                <w:sz w:val="20"/>
              </w:rPr>
            </w:pPr>
          </w:p>
        </w:tc>
        <w:tc>
          <w:tcPr>
            <w:tcW w:w="1665" w:type="dxa"/>
            <w:tcBorders>
              <w:top w:val="single" w:sz="4" w:space="0" w:color="000000"/>
              <w:left w:val="single" w:sz="4" w:space="0" w:color="000000"/>
              <w:bottom w:val="single" w:sz="4" w:space="0" w:color="000000"/>
              <w:right w:val="single" w:sz="4" w:space="0" w:color="000000"/>
            </w:tcBorders>
          </w:tcPr>
          <w:p w14:paraId="2CCC959C" w14:textId="77777777" w:rsidR="00580B4B" w:rsidRDefault="00580B4B" w:rsidP="00842DFA">
            <w:pPr>
              <w:autoSpaceDE w:val="0"/>
              <w:snapToGrid w:val="0"/>
              <w:spacing w:before="120" w:after="120"/>
              <w:rPr>
                <w:sz w:val="20"/>
              </w:rPr>
            </w:pPr>
          </w:p>
        </w:tc>
        <w:tc>
          <w:tcPr>
            <w:tcW w:w="1665" w:type="dxa"/>
            <w:tcBorders>
              <w:top w:val="single" w:sz="4" w:space="0" w:color="000000"/>
              <w:left w:val="single" w:sz="4" w:space="0" w:color="000000"/>
              <w:bottom w:val="single" w:sz="4" w:space="0" w:color="000000"/>
            </w:tcBorders>
          </w:tcPr>
          <w:p w14:paraId="3F945EBC" w14:textId="77777777" w:rsidR="00580B4B" w:rsidRDefault="00580B4B" w:rsidP="00842DFA">
            <w:pPr>
              <w:autoSpaceDE w:val="0"/>
              <w:snapToGrid w:val="0"/>
              <w:spacing w:before="120" w:after="120"/>
              <w:rPr>
                <w:sz w:val="20"/>
              </w:rPr>
            </w:pPr>
          </w:p>
        </w:tc>
        <w:tc>
          <w:tcPr>
            <w:tcW w:w="1701" w:type="dxa"/>
            <w:tcBorders>
              <w:top w:val="single" w:sz="4" w:space="0" w:color="000000"/>
              <w:left w:val="single" w:sz="4" w:space="0" w:color="000000"/>
              <w:bottom w:val="single" w:sz="4" w:space="0" w:color="000000"/>
            </w:tcBorders>
          </w:tcPr>
          <w:p w14:paraId="3A031CB4" w14:textId="77777777" w:rsidR="00580B4B" w:rsidRDefault="00580B4B" w:rsidP="00842DFA">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2470E708" w14:textId="77777777" w:rsidR="00580B4B" w:rsidRDefault="00580B4B" w:rsidP="00842DFA">
            <w:pPr>
              <w:autoSpaceDE w:val="0"/>
              <w:snapToGrid w:val="0"/>
              <w:spacing w:before="120" w:after="120"/>
              <w:rPr>
                <w:sz w:val="20"/>
              </w:rPr>
            </w:pPr>
          </w:p>
        </w:tc>
      </w:tr>
    </w:tbl>
    <w:p w14:paraId="58D01C4E" w14:textId="77777777" w:rsidR="00580B4B" w:rsidRDefault="00580B4B" w:rsidP="00B963AA">
      <w:pPr>
        <w:autoSpaceDE w:val="0"/>
        <w:spacing w:before="120" w:line="276" w:lineRule="auto"/>
        <w:rPr>
          <w:sz w:val="20"/>
          <w:u w:val="single"/>
        </w:rPr>
      </w:pPr>
    </w:p>
    <w:p w14:paraId="4EFAD263" w14:textId="6AEE77CD" w:rsidR="00236D0C" w:rsidRPr="000B6959" w:rsidRDefault="00B92B9F" w:rsidP="00236D0C">
      <w:pPr>
        <w:keepNext/>
        <w:keepLines/>
        <w:tabs>
          <w:tab w:val="left" w:pos="720"/>
        </w:tabs>
        <w:autoSpaceDE w:val="0"/>
        <w:spacing w:before="120" w:line="276" w:lineRule="auto"/>
        <w:ind w:left="709" w:hanging="567"/>
        <w:rPr>
          <w:sz w:val="20"/>
        </w:rPr>
      </w:pPr>
      <w:r>
        <w:rPr>
          <w:b/>
          <w:bCs/>
          <w:sz w:val="20"/>
        </w:rPr>
        <w:t>J</w:t>
      </w:r>
      <w:r w:rsidR="00236D0C">
        <w:rPr>
          <w:b/>
          <w:bCs/>
          <w:sz w:val="20"/>
        </w:rPr>
        <w:tab/>
      </w:r>
      <w:r w:rsidR="001D748E">
        <w:rPr>
          <w:b/>
          <w:bCs/>
          <w:sz w:val="20"/>
        </w:rPr>
        <w:t xml:space="preserve">Przyłączonych </w:t>
      </w:r>
      <w:r w:rsidR="00E25269">
        <w:rPr>
          <w:b/>
          <w:bCs/>
          <w:sz w:val="20"/>
        </w:rPr>
        <w:t>instalacji odbiorczych</w:t>
      </w:r>
      <w:r w:rsidR="00252364">
        <w:rPr>
          <w:b/>
          <w:bCs/>
          <w:sz w:val="20"/>
        </w:rPr>
        <w:t xml:space="preserve"> o</w:t>
      </w:r>
      <w:r w:rsidR="00236D0C" w:rsidRPr="00236D0C">
        <w:rPr>
          <w:b/>
          <w:bCs/>
          <w:sz w:val="20"/>
        </w:rPr>
        <w:t xml:space="preserve"> napięciu min. 110kV do KSE wg procedur kodeksu sieciowego NC DC. </w:t>
      </w:r>
      <w:r w:rsidR="009F7A49">
        <w:rPr>
          <w:sz w:val="20"/>
        </w:rPr>
        <w:t>(minimum jedna)</w:t>
      </w:r>
    </w:p>
    <w:p w14:paraId="07660712" w14:textId="77777777" w:rsidR="00236D0C" w:rsidRPr="00EC092F" w:rsidRDefault="00236D0C" w:rsidP="00236D0C">
      <w:pPr>
        <w:keepNext/>
        <w:autoSpaceDE w:val="0"/>
        <w:rPr>
          <w:color w:val="FF0000"/>
          <w:sz w:val="20"/>
        </w:rPr>
      </w:pPr>
    </w:p>
    <w:tbl>
      <w:tblPr>
        <w:tblW w:w="9505" w:type="dxa"/>
        <w:tblInd w:w="-12" w:type="dxa"/>
        <w:tblLayout w:type="fixed"/>
        <w:tblCellMar>
          <w:left w:w="70" w:type="dxa"/>
          <w:right w:w="70" w:type="dxa"/>
        </w:tblCellMar>
        <w:tblLook w:val="0000" w:firstRow="0" w:lastRow="0" w:firstColumn="0" w:lastColumn="0" w:noHBand="0" w:noVBand="0"/>
      </w:tblPr>
      <w:tblGrid>
        <w:gridCol w:w="610"/>
        <w:gridCol w:w="5918"/>
        <w:gridCol w:w="1417"/>
        <w:gridCol w:w="1560"/>
      </w:tblGrid>
      <w:tr w:rsidR="00236D0C" w14:paraId="1D7C9717" w14:textId="77777777" w:rsidTr="00AC6D41">
        <w:tc>
          <w:tcPr>
            <w:tcW w:w="610" w:type="dxa"/>
            <w:tcBorders>
              <w:top w:val="single" w:sz="4" w:space="0" w:color="000000"/>
              <w:left w:val="single" w:sz="4" w:space="0" w:color="000000"/>
              <w:bottom w:val="single" w:sz="4" w:space="0" w:color="000000"/>
            </w:tcBorders>
            <w:vAlign w:val="center"/>
          </w:tcPr>
          <w:p w14:paraId="7029EE9D" w14:textId="77777777" w:rsidR="00236D0C" w:rsidRDefault="00236D0C" w:rsidP="00AC6D41">
            <w:pPr>
              <w:autoSpaceDE w:val="0"/>
              <w:spacing w:before="120" w:after="120"/>
              <w:jc w:val="center"/>
              <w:rPr>
                <w:b/>
                <w:bCs/>
                <w:sz w:val="20"/>
              </w:rPr>
            </w:pPr>
            <w:r>
              <w:rPr>
                <w:b/>
                <w:bCs/>
                <w:sz w:val="20"/>
              </w:rPr>
              <w:t>Lp.</w:t>
            </w:r>
          </w:p>
        </w:tc>
        <w:tc>
          <w:tcPr>
            <w:tcW w:w="5918" w:type="dxa"/>
            <w:tcBorders>
              <w:top w:val="single" w:sz="4" w:space="0" w:color="000000"/>
              <w:left w:val="single" w:sz="4" w:space="0" w:color="000000"/>
              <w:bottom w:val="single" w:sz="4" w:space="0" w:color="000000"/>
            </w:tcBorders>
            <w:vAlign w:val="center"/>
          </w:tcPr>
          <w:p w14:paraId="13B3FC44" w14:textId="77777777" w:rsidR="00236D0C" w:rsidRDefault="00236D0C" w:rsidP="00AC6D41">
            <w:pPr>
              <w:autoSpaceDE w:val="0"/>
              <w:spacing w:before="120" w:after="120"/>
              <w:jc w:val="center"/>
              <w:rPr>
                <w:b/>
                <w:bCs/>
                <w:sz w:val="20"/>
              </w:rPr>
            </w:pPr>
            <w:r>
              <w:rPr>
                <w:b/>
                <w:bCs/>
                <w:sz w:val="20"/>
              </w:rPr>
              <w:t>Zakres zamówienia</w:t>
            </w:r>
          </w:p>
        </w:tc>
        <w:tc>
          <w:tcPr>
            <w:tcW w:w="1417" w:type="dxa"/>
            <w:tcBorders>
              <w:top w:val="single" w:sz="4" w:space="0" w:color="000000"/>
              <w:left w:val="single" w:sz="4" w:space="0" w:color="000000"/>
              <w:bottom w:val="single" w:sz="4" w:space="0" w:color="000000"/>
            </w:tcBorders>
            <w:vAlign w:val="center"/>
          </w:tcPr>
          <w:p w14:paraId="7AE180A9" w14:textId="77777777" w:rsidR="00236D0C" w:rsidRDefault="00236D0C" w:rsidP="00AC6D41">
            <w:pPr>
              <w:autoSpaceDE w:val="0"/>
              <w:spacing w:before="120" w:after="120"/>
              <w:jc w:val="center"/>
              <w:rPr>
                <w:b/>
                <w:bCs/>
                <w:sz w:val="20"/>
              </w:rPr>
            </w:pPr>
            <w:r>
              <w:rPr>
                <w:b/>
                <w:bCs/>
                <w:sz w:val="20"/>
              </w:rPr>
              <w:t>Zamawiający</w:t>
            </w:r>
          </w:p>
        </w:tc>
        <w:tc>
          <w:tcPr>
            <w:tcW w:w="1560" w:type="dxa"/>
            <w:tcBorders>
              <w:top w:val="single" w:sz="4" w:space="0" w:color="000000"/>
              <w:left w:val="single" w:sz="4" w:space="0" w:color="000000"/>
              <w:bottom w:val="single" w:sz="4" w:space="0" w:color="000000"/>
              <w:right w:val="single" w:sz="4" w:space="0" w:color="000000"/>
            </w:tcBorders>
            <w:vAlign w:val="center"/>
          </w:tcPr>
          <w:p w14:paraId="3811C9EF" w14:textId="77777777" w:rsidR="00236D0C" w:rsidRDefault="00236D0C" w:rsidP="00AC6D41">
            <w:pPr>
              <w:autoSpaceDE w:val="0"/>
              <w:spacing w:before="120" w:after="120"/>
              <w:jc w:val="center"/>
              <w:rPr>
                <w:b/>
                <w:bCs/>
                <w:sz w:val="20"/>
              </w:rPr>
            </w:pPr>
            <w:r>
              <w:rPr>
                <w:b/>
                <w:bCs/>
                <w:sz w:val="20"/>
              </w:rPr>
              <w:t>Termin realizacji</w:t>
            </w:r>
          </w:p>
        </w:tc>
      </w:tr>
      <w:tr w:rsidR="00001370" w14:paraId="0751B414" w14:textId="77777777" w:rsidTr="00AC6D41">
        <w:tc>
          <w:tcPr>
            <w:tcW w:w="610" w:type="dxa"/>
            <w:tcBorders>
              <w:top w:val="single" w:sz="4" w:space="0" w:color="000000"/>
              <w:left w:val="single" w:sz="4" w:space="0" w:color="000000"/>
              <w:bottom w:val="single" w:sz="4" w:space="0" w:color="000000"/>
            </w:tcBorders>
          </w:tcPr>
          <w:p w14:paraId="4FBD08D9" w14:textId="51DC21F4" w:rsidR="00001370" w:rsidRDefault="00001370" w:rsidP="00001370">
            <w:pPr>
              <w:autoSpaceDE w:val="0"/>
              <w:snapToGrid w:val="0"/>
              <w:spacing w:before="120" w:after="120"/>
              <w:jc w:val="center"/>
              <w:rPr>
                <w:b/>
                <w:bCs/>
                <w:sz w:val="20"/>
              </w:rPr>
            </w:pPr>
            <w:r w:rsidRPr="00961197">
              <w:rPr>
                <w:sz w:val="20"/>
              </w:rPr>
              <w:t>1.</w:t>
            </w:r>
          </w:p>
        </w:tc>
        <w:tc>
          <w:tcPr>
            <w:tcW w:w="5918" w:type="dxa"/>
            <w:tcBorders>
              <w:top w:val="single" w:sz="4" w:space="0" w:color="000000"/>
              <w:left w:val="single" w:sz="4" w:space="0" w:color="000000"/>
              <w:bottom w:val="single" w:sz="4" w:space="0" w:color="000000"/>
            </w:tcBorders>
          </w:tcPr>
          <w:p w14:paraId="22094F37" w14:textId="77777777" w:rsidR="00001370" w:rsidRDefault="00001370" w:rsidP="00001370">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5A30B769" w14:textId="77777777" w:rsidR="00001370" w:rsidRDefault="00001370" w:rsidP="00001370">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19F92D75" w14:textId="77777777" w:rsidR="00001370" w:rsidRDefault="00001370" w:rsidP="00001370">
            <w:pPr>
              <w:autoSpaceDE w:val="0"/>
              <w:snapToGrid w:val="0"/>
              <w:spacing w:before="120" w:after="120"/>
              <w:rPr>
                <w:sz w:val="20"/>
              </w:rPr>
            </w:pPr>
          </w:p>
        </w:tc>
      </w:tr>
      <w:tr w:rsidR="00001370" w14:paraId="68ABAB8C" w14:textId="77777777" w:rsidTr="00AC6D41">
        <w:tc>
          <w:tcPr>
            <w:tcW w:w="610" w:type="dxa"/>
            <w:tcBorders>
              <w:top w:val="single" w:sz="4" w:space="0" w:color="000000"/>
              <w:left w:val="single" w:sz="4" w:space="0" w:color="000000"/>
              <w:bottom w:val="single" w:sz="4" w:space="0" w:color="000000"/>
            </w:tcBorders>
          </w:tcPr>
          <w:p w14:paraId="64761D2F" w14:textId="050F74D2" w:rsidR="00001370" w:rsidRDefault="00001370" w:rsidP="00001370">
            <w:pPr>
              <w:autoSpaceDE w:val="0"/>
              <w:snapToGrid w:val="0"/>
              <w:spacing w:before="120" w:after="120"/>
              <w:jc w:val="center"/>
              <w:rPr>
                <w:sz w:val="20"/>
              </w:rPr>
            </w:pPr>
            <w:r>
              <w:rPr>
                <w:sz w:val="20"/>
              </w:rPr>
              <w:t>2.</w:t>
            </w:r>
          </w:p>
        </w:tc>
        <w:tc>
          <w:tcPr>
            <w:tcW w:w="5918" w:type="dxa"/>
            <w:tcBorders>
              <w:top w:val="single" w:sz="4" w:space="0" w:color="000000"/>
              <w:left w:val="single" w:sz="4" w:space="0" w:color="000000"/>
              <w:bottom w:val="single" w:sz="4" w:space="0" w:color="000000"/>
            </w:tcBorders>
          </w:tcPr>
          <w:p w14:paraId="224A7D93" w14:textId="77777777" w:rsidR="00001370" w:rsidRDefault="00001370" w:rsidP="00001370">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1EC040A7" w14:textId="77777777" w:rsidR="00001370" w:rsidRDefault="00001370" w:rsidP="00001370">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507D0EC0" w14:textId="77777777" w:rsidR="00001370" w:rsidRDefault="00001370" w:rsidP="00001370">
            <w:pPr>
              <w:autoSpaceDE w:val="0"/>
              <w:snapToGrid w:val="0"/>
              <w:spacing w:before="120" w:after="120"/>
              <w:rPr>
                <w:sz w:val="20"/>
              </w:rPr>
            </w:pPr>
          </w:p>
        </w:tc>
      </w:tr>
      <w:tr w:rsidR="00001370" w14:paraId="3BCEB014" w14:textId="77777777" w:rsidTr="00AC6D41">
        <w:tc>
          <w:tcPr>
            <w:tcW w:w="610" w:type="dxa"/>
            <w:tcBorders>
              <w:top w:val="single" w:sz="4" w:space="0" w:color="000000"/>
              <w:left w:val="single" w:sz="4" w:space="0" w:color="000000"/>
              <w:bottom w:val="single" w:sz="4" w:space="0" w:color="000000"/>
            </w:tcBorders>
          </w:tcPr>
          <w:p w14:paraId="1CE104DC" w14:textId="3D015456" w:rsidR="00001370" w:rsidRDefault="00001370" w:rsidP="00001370">
            <w:pPr>
              <w:autoSpaceDE w:val="0"/>
              <w:snapToGrid w:val="0"/>
              <w:spacing w:before="120" w:after="120"/>
              <w:jc w:val="center"/>
              <w:rPr>
                <w:sz w:val="20"/>
              </w:rPr>
            </w:pPr>
            <w:r>
              <w:rPr>
                <w:sz w:val="20"/>
              </w:rPr>
              <w:t>3.</w:t>
            </w:r>
          </w:p>
        </w:tc>
        <w:tc>
          <w:tcPr>
            <w:tcW w:w="5918" w:type="dxa"/>
            <w:tcBorders>
              <w:top w:val="single" w:sz="4" w:space="0" w:color="000000"/>
              <w:left w:val="single" w:sz="4" w:space="0" w:color="000000"/>
              <w:bottom w:val="single" w:sz="4" w:space="0" w:color="000000"/>
            </w:tcBorders>
          </w:tcPr>
          <w:p w14:paraId="7F842E14" w14:textId="77777777" w:rsidR="00001370" w:rsidRDefault="00001370" w:rsidP="00001370">
            <w:pPr>
              <w:autoSpaceDE w:val="0"/>
              <w:snapToGrid w:val="0"/>
              <w:spacing w:before="120" w:after="120"/>
              <w:rPr>
                <w:sz w:val="20"/>
              </w:rPr>
            </w:pPr>
          </w:p>
        </w:tc>
        <w:tc>
          <w:tcPr>
            <w:tcW w:w="1417" w:type="dxa"/>
            <w:tcBorders>
              <w:top w:val="single" w:sz="4" w:space="0" w:color="000000"/>
              <w:left w:val="single" w:sz="4" w:space="0" w:color="000000"/>
              <w:bottom w:val="single" w:sz="4" w:space="0" w:color="000000"/>
            </w:tcBorders>
          </w:tcPr>
          <w:p w14:paraId="0CE8C462" w14:textId="77777777" w:rsidR="00001370" w:rsidRDefault="00001370" w:rsidP="00001370">
            <w:pPr>
              <w:autoSpaceDE w:val="0"/>
              <w:snapToGrid w:val="0"/>
              <w:spacing w:before="120" w:after="120"/>
              <w:rPr>
                <w:sz w:val="20"/>
              </w:rPr>
            </w:pPr>
          </w:p>
        </w:tc>
        <w:tc>
          <w:tcPr>
            <w:tcW w:w="1560" w:type="dxa"/>
            <w:tcBorders>
              <w:top w:val="single" w:sz="4" w:space="0" w:color="000000"/>
              <w:left w:val="single" w:sz="4" w:space="0" w:color="000000"/>
              <w:bottom w:val="single" w:sz="4" w:space="0" w:color="000000"/>
              <w:right w:val="single" w:sz="4" w:space="0" w:color="000000"/>
            </w:tcBorders>
          </w:tcPr>
          <w:p w14:paraId="58C294AE" w14:textId="77777777" w:rsidR="00001370" w:rsidRDefault="00001370" w:rsidP="00001370">
            <w:pPr>
              <w:autoSpaceDE w:val="0"/>
              <w:snapToGrid w:val="0"/>
              <w:spacing w:before="120" w:after="120"/>
              <w:rPr>
                <w:sz w:val="20"/>
              </w:rPr>
            </w:pPr>
          </w:p>
        </w:tc>
      </w:tr>
    </w:tbl>
    <w:p w14:paraId="662E4408" w14:textId="4321CDC1" w:rsidR="00B35CBE" w:rsidRPr="00B963AA" w:rsidRDefault="00B35CBE" w:rsidP="00B963AA">
      <w:pPr>
        <w:autoSpaceDE w:val="0"/>
        <w:spacing w:before="120" w:line="276" w:lineRule="auto"/>
        <w:rPr>
          <w:sz w:val="20"/>
        </w:rPr>
      </w:pPr>
      <w:r w:rsidRPr="00B963AA">
        <w:rPr>
          <w:sz w:val="20"/>
          <w:u w:val="single"/>
        </w:rPr>
        <w:t>Uwaga</w:t>
      </w:r>
      <w:r w:rsidRPr="00B963AA">
        <w:rPr>
          <w:sz w:val="20"/>
        </w:rPr>
        <w:t>:</w:t>
      </w:r>
    </w:p>
    <w:p w14:paraId="288C97C5" w14:textId="3578F9E7" w:rsidR="00B35CBE" w:rsidRDefault="00B35CBE" w:rsidP="00B963AA">
      <w:pPr>
        <w:autoSpaceDE w:val="0"/>
        <w:spacing w:before="120" w:line="276" w:lineRule="auto"/>
        <w:rPr>
          <w:sz w:val="20"/>
        </w:rPr>
      </w:pPr>
      <w:r w:rsidRPr="00B963AA">
        <w:rPr>
          <w:sz w:val="20"/>
        </w:rPr>
        <w:t>Wykonawca dołączy do każdej pozycji wykazu dowody dotyczące robót określające, czy roboty te zostały wykonane w sposób należyty, w szczególności, czy zostały wykonane zgodnie z przepisami prawa budowlanego i prawidłowo ukończone. Dowodami, o których mowa powyżej są: referencje bądź inne dokumenty wystawione przez podmiot, na rzecz którego roboty budowlane</w:t>
      </w:r>
      <w:r w:rsidR="00EA3D6A">
        <w:rPr>
          <w:sz w:val="20"/>
        </w:rPr>
        <w:t xml:space="preserve"> /usługi</w:t>
      </w:r>
      <w:r w:rsidRPr="00B963AA">
        <w:rPr>
          <w:sz w:val="20"/>
        </w:rPr>
        <w:t xml:space="preserve"> były wykonywane, a</w:t>
      </w:r>
      <w:r w:rsidR="00EA3D6A">
        <w:rPr>
          <w:sz w:val="20"/>
        </w:rPr>
        <w:t> </w:t>
      </w:r>
      <w:r w:rsidRPr="00B963AA">
        <w:rPr>
          <w:sz w:val="20"/>
        </w:rPr>
        <w:t>jeżeli z uzasadnionej przyczyny o obiektywnym charakterze wykonawca nie jest w stanie uzyskać tych dokumentów</w:t>
      </w:r>
      <w:r w:rsidR="006D3FB8">
        <w:rPr>
          <w:sz w:val="20"/>
        </w:rPr>
        <w:t>, p</w:t>
      </w:r>
      <w:r w:rsidRPr="00B963AA">
        <w:rPr>
          <w:sz w:val="20"/>
        </w:rPr>
        <w:t>oświadczenie należytego wykonania robót</w:t>
      </w:r>
      <w:r w:rsidR="006D3FB8">
        <w:rPr>
          <w:sz w:val="20"/>
        </w:rPr>
        <w:t>,</w:t>
      </w:r>
      <w:r w:rsidRPr="00B963AA">
        <w:rPr>
          <w:sz w:val="20"/>
        </w:rPr>
        <w:t xml:space="preserve"> </w:t>
      </w:r>
      <w:r w:rsidR="00107E6F">
        <w:rPr>
          <w:sz w:val="20"/>
        </w:rPr>
        <w:t xml:space="preserve">które </w:t>
      </w:r>
      <w:r w:rsidRPr="00B963AA">
        <w:rPr>
          <w:sz w:val="20"/>
        </w:rPr>
        <w:t xml:space="preserve">może </w:t>
      </w:r>
      <w:r w:rsidR="00107E6F">
        <w:rPr>
          <w:sz w:val="20"/>
        </w:rPr>
        <w:t xml:space="preserve">stanowić </w:t>
      </w:r>
      <w:r w:rsidRPr="00B963AA">
        <w:rPr>
          <w:sz w:val="20"/>
        </w:rPr>
        <w:t>np. podpisany przez obie strony zamówienia protokół odbioru końcowego robót.</w:t>
      </w:r>
    </w:p>
    <w:p w14:paraId="13D51F8D" w14:textId="77777777" w:rsidR="00EA3D6A" w:rsidRPr="00B963AA" w:rsidRDefault="00EA3D6A" w:rsidP="00B963AA">
      <w:pPr>
        <w:widowControl w:val="0"/>
        <w:autoSpaceDE w:val="0"/>
        <w:spacing w:before="120" w:line="276" w:lineRule="auto"/>
        <w:rPr>
          <w:sz w:val="20"/>
        </w:rPr>
      </w:pPr>
    </w:p>
    <w:tbl>
      <w:tblPr>
        <w:tblW w:w="9546" w:type="dxa"/>
        <w:tblLook w:val="01E0" w:firstRow="1" w:lastRow="1" w:firstColumn="1" w:lastColumn="1" w:noHBand="0" w:noVBand="0"/>
      </w:tblPr>
      <w:tblGrid>
        <w:gridCol w:w="1937"/>
        <w:gridCol w:w="483"/>
        <w:gridCol w:w="505"/>
        <w:gridCol w:w="1546"/>
        <w:gridCol w:w="1547"/>
        <w:gridCol w:w="3528"/>
      </w:tblGrid>
      <w:tr w:rsidR="006D3FB8" w:rsidRPr="00B963AA" w14:paraId="4FE8FC34" w14:textId="77777777" w:rsidTr="00B92B9F">
        <w:trPr>
          <w:trHeight w:val="311"/>
        </w:trPr>
        <w:tc>
          <w:tcPr>
            <w:tcW w:w="1937" w:type="dxa"/>
            <w:tcBorders>
              <w:bottom w:val="dotted" w:sz="4" w:space="0" w:color="auto"/>
            </w:tcBorders>
          </w:tcPr>
          <w:p w14:paraId="0B060129" w14:textId="77777777" w:rsidR="006D3FB8" w:rsidRPr="00B963AA" w:rsidRDefault="006D3FB8" w:rsidP="00B963AA">
            <w:pPr>
              <w:widowControl w:val="0"/>
              <w:tabs>
                <w:tab w:val="right" w:pos="1680"/>
              </w:tabs>
              <w:autoSpaceDE w:val="0"/>
              <w:spacing w:before="120" w:line="276" w:lineRule="auto"/>
              <w:jc w:val="center"/>
              <w:rPr>
                <w:sz w:val="20"/>
              </w:rPr>
            </w:pPr>
            <w:r w:rsidRPr="00B963AA">
              <w:rPr>
                <w:sz w:val="20"/>
              </w:rPr>
              <w:tab/>
              <w:t>,</w:t>
            </w:r>
          </w:p>
        </w:tc>
        <w:tc>
          <w:tcPr>
            <w:tcW w:w="483" w:type="dxa"/>
          </w:tcPr>
          <w:p w14:paraId="578A25A6" w14:textId="77777777" w:rsidR="006D3FB8" w:rsidRPr="00B963AA" w:rsidRDefault="006D3FB8" w:rsidP="00B963AA">
            <w:pPr>
              <w:widowControl w:val="0"/>
              <w:autoSpaceDE w:val="0"/>
              <w:spacing w:before="120" w:line="276" w:lineRule="auto"/>
              <w:rPr>
                <w:sz w:val="20"/>
              </w:rPr>
            </w:pPr>
          </w:p>
        </w:tc>
        <w:tc>
          <w:tcPr>
            <w:tcW w:w="505" w:type="dxa"/>
          </w:tcPr>
          <w:p w14:paraId="0067341A" w14:textId="53113E26" w:rsidR="006D3FB8" w:rsidRPr="00B963AA" w:rsidRDefault="006D3FB8" w:rsidP="00B963AA">
            <w:pPr>
              <w:widowControl w:val="0"/>
              <w:autoSpaceDE w:val="0"/>
              <w:spacing w:before="120" w:line="276" w:lineRule="auto"/>
              <w:rPr>
                <w:sz w:val="20"/>
              </w:rPr>
            </w:pPr>
            <w:r w:rsidRPr="00B963AA">
              <w:rPr>
                <w:sz w:val="20"/>
              </w:rPr>
              <w:t>dn.</w:t>
            </w:r>
          </w:p>
        </w:tc>
        <w:tc>
          <w:tcPr>
            <w:tcW w:w="1546" w:type="dxa"/>
            <w:tcBorders>
              <w:bottom w:val="dotted" w:sz="4" w:space="0" w:color="auto"/>
            </w:tcBorders>
          </w:tcPr>
          <w:p w14:paraId="12467163" w14:textId="77777777" w:rsidR="006D3FB8" w:rsidRPr="00B963AA" w:rsidRDefault="006D3FB8" w:rsidP="00B963AA">
            <w:pPr>
              <w:widowControl w:val="0"/>
              <w:autoSpaceDE w:val="0"/>
              <w:spacing w:before="120" w:line="276" w:lineRule="auto"/>
              <w:rPr>
                <w:sz w:val="20"/>
              </w:rPr>
            </w:pPr>
          </w:p>
        </w:tc>
        <w:tc>
          <w:tcPr>
            <w:tcW w:w="1547" w:type="dxa"/>
          </w:tcPr>
          <w:p w14:paraId="33788F53" w14:textId="77777777" w:rsidR="006D3FB8" w:rsidRPr="00B963AA" w:rsidRDefault="006D3FB8" w:rsidP="00B963AA">
            <w:pPr>
              <w:widowControl w:val="0"/>
              <w:autoSpaceDE w:val="0"/>
              <w:spacing w:before="120" w:line="276" w:lineRule="auto"/>
              <w:rPr>
                <w:sz w:val="20"/>
              </w:rPr>
            </w:pPr>
          </w:p>
        </w:tc>
        <w:tc>
          <w:tcPr>
            <w:tcW w:w="3528" w:type="dxa"/>
            <w:tcBorders>
              <w:bottom w:val="dotted" w:sz="4" w:space="0" w:color="auto"/>
            </w:tcBorders>
          </w:tcPr>
          <w:p w14:paraId="331F3961" w14:textId="77777777" w:rsidR="006D3FB8" w:rsidRPr="00B963AA" w:rsidRDefault="006D3FB8" w:rsidP="00B963AA">
            <w:pPr>
              <w:widowControl w:val="0"/>
              <w:autoSpaceDE w:val="0"/>
              <w:spacing w:before="120" w:line="276" w:lineRule="auto"/>
              <w:rPr>
                <w:sz w:val="20"/>
              </w:rPr>
            </w:pPr>
          </w:p>
        </w:tc>
      </w:tr>
      <w:tr w:rsidR="006D3FB8" w:rsidRPr="00B963AA" w14:paraId="756648AF" w14:textId="77777777" w:rsidTr="00B92B9F">
        <w:trPr>
          <w:trHeight w:val="299"/>
        </w:trPr>
        <w:tc>
          <w:tcPr>
            <w:tcW w:w="1937" w:type="dxa"/>
            <w:tcBorders>
              <w:top w:val="dotted" w:sz="4" w:space="0" w:color="auto"/>
            </w:tcBorders>
          </w:tcPr>
          <w:p w14:paraId="3820390C" w14:textId="77777777" w:rsidR="006D3FB8" w:rsidRPr="00B963AA" w:rsidRDefault="006D3FB8" w:rsidP="00B963AA">
            <w:pPr>
              <w:widowControl w:val="0"/>
              <w:autoSpaceDE w:val="0"/>
              <w:spacing w:before="120" w:line="276" w:lineRule="auto"/>
              <w:rPr>
                <w:sz w:val="20"/>
              </w:rPr>
            </w:pPr>
          </w:p>
        </w:tc>
        <w:tc>
          <w:tcPr>
            <w:tcW w:w="483" w:type="dxa"/>
          </w:tcPr>
          <w:p w14:paraId="66CEA93B" w14:textId="77777777" w:rsidR="006D3FB8" w:rsidRPr="00B963AA" w:rsidRDefault="006D3FB8" w:rsidP="00B963AA">
            <w:pPr>
              <w:widowControl w:val="0"/>
              <w:autoSpaceDE w:val="0"/>
              <w:spacing w:before="120" w:line="276" w:lineRule="auto"/>
              <w:rPr>
                <w:sz w:val="20"/>
              </w:rPr>
            </w:pPr>
          </w:p>
        </w:tc>
        <w:tc>
          <w:tcPr>
            <w:tcW w:w="505" w:type="dxa"/>
          </w:tcPr>
          <w:p w14:paraId="47395940" w14:textId="69D33615" w:rsidR="006D3FB8" w:rsidRPr="00B963AA" w:rsidRDefault="006D3FB8" w:rsidP="00B963AA">
            <w:pPr>
              <w:widowControl w:val="0"/>
              <w:autoSpaceDE w:val="0"/>
              <w:spacing w:before="120" w:line="276" w:lineRule="auto"/>
              <w:rPr>
                <w:sz w:val="20"/>
              </w:rPr>
            </w:pPr>
          </w:p>
        </w:tc>
        <w:tc>
          <w:tcPr>
            <w:tcW w:w="1546" w:type="dxa"/>
            <w:tcBorders>
              <w:top w:val="dotted" w:sz="4" w:space="0" w:color="auto"/>
            </w:tcBorders>
          </w:tcPr>
          <w:p w14:paraId="7E21C88F" w14:textId="77777777" w:rsidR="006D3FB8" w:rsidRPr="00B963AA" w:rsidRDefault="006D3FB8" w:rsidP="00B963AA">
            <w:pPr>
              <w:widowControl w:val="0"/>
              <w:autoSpaceDE w:val="0"/>
              <w:spacing w:before="120" w:line="276" w:lineRule="auto"/>
              <w:rPr>
                <w:sz w:val="20"/>
              </w:rPr>
            </w:pPr>
          </w:p>
        </w:tc>
        <w:tc>
          <w:tcPr>
            <w:tcW w:w="1547" w:type="dxa"/>
          </w:tcPr>
          <w:p w14:paraId="71180DC2" w14:textId="77777777" w:rsidR="006D3FB8" w:rsidRPr="00B963AA" w:rsidRDefault="006D3FB8" w:rsidP="00B963AA">
            <w:pPr>
              <w:widowControl w:val="0"/>
              <w:autoSpaceDE w:val="0"/>
              <w:spacing w:before="120" w:line="276" w:lineRule="auto"/>
              <w:rPr>
                <w:sz w:val="20"/>
              </w:rPr>
            </w:pPr>
          </w:p>
        </w:tc>
        <w:tc>
          <w:tcPr>
            <w:tcW w:w="3528" w:type="dxa"/>
            <w:tcBorders>
              <w:top w:val="dotted" w:sz="4" w:space="0" w:color="auto"/>
            </w:tcBorders>
          </w:tcPr>
          <w:p w14:paraId="42D4B666" w14:textId="77777777" w:rsidR="006D3FB8" w:rsidRPr="00B963AA" w:rsidRDefault="006D3FB8" w:rsidP="00B963AA">
            <w:pPr>
              <w:widowControl w:val="0"/>
              <w:autoSpaceDE w:val="0"/>
              <w:spacing w:before="120" w:line="276" w:lineRule="auto"/>
              <w:jc w:val="center"/>
              <w:rPr>
                <w:sz w:val="20"/>
              </w:rPr>
            </w:pPr>
          </w:p>
        </w:tc>
      </w:tr>
    </w:tbl>
    <w:p w14:paraId="6FFF5569" w14:textId="77777777" w:rsidR="00B35CBE" w:rsidRPr="007E0F33" w:rsidRDefault="00B35CBE" w:rsidP="00B92B9F">
      <w:pPr>
        <w:spacing w:before="120" w:line="360" w:lineRule="auto"/>
        <w:rPr>
          <w:szCs w:val="22"/>
        </w:rPr>
      </w:pPr>
    </w:p>
    <w:sectPr w:rsidR="00B35CBE" w:rsidRPr="007E0F33" w:rsidSect="00C90FF6">
      <w:headerReference w:type="default" r:id="rId12"/>
      <w:footerReference w:type="default" r:id="rId13"/>
      <w:footerReference w:type="first" r:id="rId14"/>
      <w:pgSz w:w="11906" w:h="16838" w:code="9"/>
      <w:pgMar w:top="1418" w:right="851" w:bottom="1418" w:left="1701"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306DA" w14:textId="77777777" w:rsidR="007A4E27" w:rsidRPr="00B36BF5" w:rsidRDefault="007A4E27" w:rsidP="00EA1091">
      <w:pPr>
        <w:spacing w:line="240" w:lineRule="auto"/>
      </w:pPr>
      <w:r>
        <w:separator/>
      </w:r>
    </w:p>
  </w:endnote>
  <w:endnote w:type="continuationSeparator" w:id="0">
    <w:p w14:paraId="258512E8" w14:textId="77777777" w:rsidR="007A4E27" w:rsidRPr="00B36BF5" w:rsidRDefault="007A4E27" w:rsidP="00EA10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Brooklynpl">
    <w:altName w:val="Arial"/>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1DF913" w14:textId="52D56338" w:rsidR="007E0F33" w:rsidRPr="000767B3" w:rsidRDefault="000767B3" w:rsidP="000767B3">
    <w:pPr>
      <w:pStyle w:val="Stopka"/>
      <w:pBdr>
        <w:top w:val="single" w:sz="4" w:space="0" w:color="000000"/>
      </w:pBdr>
      <w:tabs>
        <w:tab w:val="clear" w:pos="4536"/>
        <w:tab w:val="clear" w:pos="9072"/>
        <w:tab w:val="right" w:pos="9354"/>
      </w:tabs>
      <w:rPr>
        <w:sz w:val="16"/>
        <w:szCs w:val="16"/>
      </w:rPr>
    </w:pPr>
    <w:r>
      <w:rPr>
        <w:sz w:val="16"/>
        <w:szCs w:val="16"/>
      </w:rPr>
      <w:tab/>
    </w:r>
    <w:r w:rsidRPr="00975AD8">
      <w:rPr>
        <w:sz w:val="16"/>
        <w:szCs w:val="16"/>
      </w:rPr>
      <w:t xml:space="preserve"> </w:t>
    </w:r>
    <w:r>
      <w:rPr>
        <w:sz w:val="16"/>
        <w:szCs w:val="16"/>
      </w:rPr>
      <w:t xml:space="preserve"> </w:t>
    </w:r>
    <w:r w:rsidRPr="00975AD8">
      <w:rPr>
        <w:rStyle w:val="Numerstrony"/>
        <w:sz w:val="16"/>
        <w:szCs w:val="16"/>
      </w:rPr>
      <w:t xml:space="preserve">str. </w:t>
    </w:r>
    <w:r w:rsidRPr="00A9714B">
      <w:rPr>
        <w:rStyle w:val="Numerstrony"/>
        <w:sz w:val="16"/>
        <w:szCs w:val="16"/>
      </w:rPr>
      <w:fldChar w:fldCharType="begin"/>
    </w:r>
    <w:r w:rsidRPr="00A9714B">
      <w:rPr>
        <w:rStyle w:val="Numerstrony"/>
        <w:sz w:val="16"/>
        <w:szCs w:val="16"/>
      </w:rPr>
      <w:instrText xml:space="preserve"> PAGE </w:instrText>
    </w:r>
    <w:r w:rsidRPr="00A9714B">
      <w:rPr>
        <w:rStyle w:val="Numerstrony"/>
        <w:sz w:val="16"/>
        <w:szCs w:val="16"/>
      </w:rPr>
      <w:fldChar w:fldCharType="separate"/>
    </w:r>
    <w:r>
      <w:rPr>
        <w:rStyle w:val="Numerstrony"/>
        <w:sz w:val="16"/>
        <w:szCs w:val="16"/>
      </w:rPr>
      <w:t>1</w:t>
    </w:r>
    <w:r w:rsidRPr="00A9714B">
      <w:rPr>
        <w:rStyle w:val="Numerstrony"/>
        <w:sz w:val="16"/>
        <w:szCs w:val="16"/>
      </w:rPr>
      <w:fldChar w:fldCharType="end"/>
    </w:r>
    <w:r w:rsidRPr="00A9714B">
      <w:rPr>
        <w:rStyle w:val="Numerstrony"/>
        <w:sz w:val="16"/>
        <w:szCs w:val="16"/>
      </w:rPr>
      <w:t>/</w:t>
    </w:r>
    <w:r w:rsidRPr="00A9714B">
      <w:rPr>
        <w:rStyle w:val="Numerstrony"/>
        <w:sz w:val="16"/>
        <w:szCs w:val="16"/>
      </w:rPr>
      <w:fldChar w:fldCharType="begin"/>
    </w:r>
    <w:r w:rsidRPr="00A9714B">
      <w:rPr>
        <w:rStyle w:val="Numerstrony"/>
        <w:sz w:val="16"/>
        <w:szCs w:val="16"/>
      </w:rPr>
      <w:instrText xml:space="preserve"> NUMPAGES </w:instrText>
    </w:r>
    <w:r w:rsidRPr="00A9714B">
      <w:rPr>
        <w:rStyle w:val="Numerstrony"/>
        <w:sz w:val="16"/>
        <w:szCs w:val="16"/>
      </w:rPr>
      <w:fldChar w:fldCharType="separate"/>
    </w:r>
    <w:r>
      <w:rPr>
        <w:rStyle w:val="Numerstrony"/>
        <w:sz w:val="16"/>
        <w:szCs w:val="16"/>
      </w:rPr>
      <w:t>4</w:t>
    </w:r>
    <w:r w:rsidRPr="00A9714B">
      <w:rPr>
        <w:rStyle w:val="Numerstrony"/>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AE9FD" w14:textId="6365A9F0" w:rsidR="007E0F33" w:rsidRPr="00F462A9" w:rsidRDefault="00D56ADD" w:rsidP="007E0F33">
    <w:pPr>
      <w:pStyle w:val="Stopka"/>
      <w:pBdr>
        <w:top w:val="single" w:sz="4" w:space="0" w:color="000000"/>
      </w:pBdr>
      <w:tabs>
        <w:tab w:val="clear" w:pos="4536"/>
        <w:tab w:val="clear" w:pos="9072"/>
        <w:tab w:val="right" w:pos="9354"/>
      </w:tabs>
      <w:rPr>
        <w:sz w:val="16"/>
        <w:szCs w:val="16"/>
      </w:rPr>
    </w:pPr>
    <w:r>
      <w:rPr>
        <w:sz w:val="16"/>
        <w:szCs w:val="16"/>
      </w:rPr>
      <w:tab/>
    </w:r>
    <w:r w:rsidR="003E7E80" w:rsidRPr="00975AD8">
      <w:rPr>
        <w:sz w:val="16"/>
        <w:szCs w:val="16"/>
      </w:rPr>
      <w:t xml:space="preserve"> </w:t>
    </w:r>
    <w:r w:rsidR="003E7E80">
      <w:rPr>
        <w:sz w:val="16"/>
        <w:szCs w:val="16"/>
      </w:rPr>
      <w:t xml:space="preserve"> </w:t>
    </w:r>
    <w:r w:rsidR="007E0F33" w:rsidRPr="00975AD8">
      <w:rPr>
        <w:rStyle w:val="Numerstrony"/>
        <w:sz w:val="16"/>
        <w:szCs w:val="16"/>
      </w:rPr>
      <w:t xml:space="preserve">str. </w:t>
    </w:r>
    <w:r w:rsidR="007E0F33" w:rsidRPr="00A9714B">
      <w:rPr>
        <w:rStyle w:val="Numerstrony"/>
        <w:sz w:val="16"/>
        <w:szCs w:val="16"/>
      </w:rPr>
      <w:fldChar w:fldCharType="begin"/>
    </w:r>
    <w:r w:rsidR="007E0F33" w:rsidRPr="00A9714B">
      <w:rPr>
        <w:rStyle w:val="Numerstrony"/>
        <w:sz w:val="16"/>
        <w:szCs w:val="16"/>
      </w:rPr>
      <w:instrText xml:space="preserve"> PAGE </w:instrText>
    </w:r>
    <w:r w:rsidR="007E0F33" w:rsidRPr="00A9714B">
      <w:rPr>
        <w:rStyle w:val="Numerstrony"/>
        <w:sz w:val="16"/>
        <w:szCs w:val="16"/>
      </w:rPr>
      <w:fldChar w:fldCharType="separate"/>
    </w:r>
    <w:r w:rsidR="00D102CB">
      <w:rPr>
        <w:rStyle w:val="Numerstrony"/>
        <w:noProof/>
        <w:sz w:val="16"/>
        <w:szCs w:val="16"/>
      </w:rPr>
      <w:t>1</w:t>
    </w:r>
    <w:r w:rsidR="007E0F33" w:rsidRPr="00A9714B">
      <w:rPr>
        <w:rStyle w:val="Numerstrony"/>
        <w:sz w:val="16"/>
        <w:szCs w:val="16"/>
      </w:rPr>
      <w:fldChar w:fldCharType="end"/>
    </w:r>
    <w:r w:rsidR="007E0F33" w:rsidRPr="00A9714B">
      <w:rPr>
        <w:rStyle w:val="Numerstrony"/>
        <w:sz w:val="16"/>
        <w:szCs w:val="16"/>
      </w:rPr>
      <w:t>/</w:t>
    </w:r>
    <w:r w:rsidR="007E0F33" w:rsidRPr="00A9714B">
      <w:rPr>
        <w:rStyle w:val="Numerstrony"/>
        <w:sz w:val="16"/>
        <w:szCs w:val="16"/>
      </w:rPr>
      <w:fldChar w:fldCharType="begin"/>
    </w:r>
    <w:r w:rsidR="007E0F33" w:rsidRPr="00A9714B">
      <w:rPr>
        <w:rStyle w:val="Numerstrony"/>
        <w:sz w:val="16"/>
        <w:szCs w:val="16"/>
      </w:rPr>
      <w:instrText xml:space="preserve"> NUMPAGES </w:instrText>
    </w:r>
    <w:r w:rsidR="007E0F33" w:rsidRPr="00A9714B">
      <w:rPr>
        <w:rStyle w:val="Numerstrony"/>
        <w:sz w:val="16"/>
        <w:szCs w:val="16"/>
      </w:rPr>
      <w:fldChar w:fldCharType="separate"/>
    </w:r>
    <w:r w:rsidR="00D102CB">
      <w:rPr>
        <w:rStyle w:val="Numerstrony"/>
        <w:noProof/>
        <w:sz w:val="16"/>
        <w:szCs w:val="16"/>
      </w:rPr>
      <w:t>2</w:t>
    </w:r>
    <w:r w:rsidR="007E0F33" w:rsidRPr="00A9714B">
      <w:rPr>
        <w:rStyle w:val="Numerstron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0D40A" w14:textId="77777777" w:rsidR="007A4E27" w:rsidRPr="00B36BF5" w:rsidRDefault="007A4E27" w:rsidP="00EA1091">
      <w:pPr>
        <w:spacing w:line="240" w:lineRule="auto"/>
      </w:pPr>
      <w:r>
        <w:separator/>
      </w:r>
    </w:p>
  </w:footnote>
  <w:footnote w:type="continuationSeparator" w:id="0">
    <w:p w14:paraId="125249AD" w14:textId="77777777" w:rsidR="007A4E27" w:rsidRPr="00B36BF5" w:rsidRDefault="007A4E27" w:rsidP="00EA109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74" w:type="dxa"/>
      <w:tblInd w:w="70" w:type="dxa"/>
      <w:tblLayout w:type="fixed"/>
      <w:tblCellMar>
        <w:left w:w="70" w:type="dxa"/>
        <w:right w:w="70" w:type="dxa"/>
      </w:tblCellMar>
      <w:tblLook w:val="0000" w:firstRow="0" w:lastRow="0" w:firstColumn="0" w:lastColumn="0" w:noHBand="0" w:noVBand="0"/>
    </w:tblPr>
    <w:tblGrid>
      <w:gridCol w:w="9474"/>
    </w:tblGrid>
    <w:tr w:rsidR="0034382C" w14:paraId="6E88CA66" w14:textId="77777777">
      <w:trPr>
        <w:cantSplit/>
        <w:trHeight w:val="842"/>
      </w:trPr>
      <w:tc>
        <w:tcPr>
          <w:tcW w:w="9474" w:type="dxa"/>
          <w:tcBorders>
            <w:top w:val="single" w:sz="4" w:space="0" w:color="000000"/>
            <w:left w:val="single" w:sz="4" w:space="0" w:color="000000"/>
            <w:bottom w:val="single" w:sz="4" w:space="0" w:color="000000"/>
            <w:right w:val="single" w:sz="4" w:space="0" w:color="000000"/>
          </w:tcBorders>
        </w:tcPr>
        <w:p w14:paraId="2D578F5D" w14:textId="58EECFAA" w:rsidR="00103594" w:rsidRPr="0062097D" w:rsidRDefault="0062097D" w:rsidP="0062097D">
          <w:pPr>
            <w:pStyle w:val="Tekstpodstawowywcity31"/>
            <w:spacing w:before="60" w:after="60" w:line="276" w:lineRule="auto"/>
            <w:ind w:left="0"/>
            <w:jc w:val="right"/>
            <w:rPr>
              <w:rFonts w:ascii="Arial" w:hAnsi="Arial" w:cs="Arial"/>
              <w:b/>
              <w:i/>
              <w:iCs/>
            </w:rPr>
          </w:pPr>
          <w:r w:rsidRPr="0062097D">
            <w:rPr>
              <w:rFonts w:ascii="Arial" w:hAnsi="Arial" w:cs="Arial"/>
              <w:b/>
              <w:i/>
              <w:iCs/>
            </w:rPr>
            <w:t>Załącznik nr 2 B) do Zapytania ofertowego 25DFBT356</w:t>
          </w:r>
        </w:p>
        <w:p w14:paraId="24A87B24" w14:textId="1766E7C1" w:rsidR="0034382C" w:rsidRPr="00103594" w:rsidRDefault="00103594" w:rsidP="00103594">
          <w:pPr>
            <w:pStyle w:val="Tekstpodstawowywcity31"/>
            <w:spacing w:before="60" w:after="60" w:line="276" w:lineRule="auto"/>
            <w:ind w:left="0"/>
            <w:jc w:val="center"/>
            <w:rPr>
              <w:rFonts w:ascii="Arial" w:hAnsi="Arial" w:cs="Arial"/>
              <w:b/>
              <w:lang w:val="pl-PL"/>
            </w:rPr>
          </w:pPr>
          <w:r w:rsidRPr="00783C9B">
            <w:rPr>
              <w:rFonts w:ascii="Arial" w:hAnsi="Arial" w:cs="Arial"/>
              <w:b/>
              <w:sz w:val="20"/>
              <w:szCs w:val="20"/>
            </w:rPr>
            <w:t>Budowa i przyłączenie do sieci przesyłowej PSE S.A. nowej rozdzielni wnętrzowej 110</w:t>
          </w:r>
          <w:r>
            <w:rPr>
              <w:rFonts w:ascii="Arial" w:hAnsi="Arial" w:cs="Arial"/>
              <w:b/>
              <w:sz w:val="20"/>
              <w:szCs w:val="20"/>
              <w:lang w:val="pl-PL"/>
            </w:rPr>
            <w:t> </w:t>
          </w:r>
          <w:r w:rsidRPr="00783C9B">
            <w:rPr>
              <w:rFonts w:ascii="Arial" w:hAnsi="Arial" w:cs="Arial"/>
              <w:b/>
              <w:sz w:val="20"/>
              <w:szCs w:val="20"/>
            </w:rPr>
            <w:t>kV w</w:t>
          </w:r>
          <w:r>
            <w:rPr>
              <w:rFonts w:ascii="Arial" w:hAnsi="Arial" w:cs="Arial"/>
              <w:b/>
              <w:sz w:val="20"/>
              <w:szCs w:val="20"/>
            </w:rPr>
            <w:t> </w:t>
          </w:r>
          <w:r w:rsidRPr="00783C9B">
            <w:rPr>
              <w:rFonts w:ascii="Arial" w:hAnsi="Arial" w:cs="Arial"/>
              <w:b/>
              <w:sz w:val="20"/>
              <w:szCs w:val="20"/>
            </w:rPr>
            <w:t>EC</w:t>
          </w:r>
          <w:r>
            <w:rPr>
              <w:rFonts w:ascii="Arial" w:hAnsi="Arial" w:cs="Arial"/>
              <w:b/>
              <w:sz w:val="20"/>
              <w:szCs w:val="20"/>
            </w:rPr>
            <w:t> </w:t>
          </w:r>
          <w:r w:rsidRPr="00783C9B">
            <w:rPr>
              <w:rFonts w:ascii="Arial" w:hAnsi="Arial" w:cs="Arial"/>
              <w:b/>
              <w:sz w:val="20"/>
              <w:szCs w:val="20"/>
            </w:rPr>
            <w:t>Żerań</w:t>
          </w:r>
          <w:r w:rsidRPr="00DF5CFD">
            <w:rPr>
              <w:rFonts w:ascii="Arial" w:hAnsi="Arial" w:cs="Arial"/>
              <w:b/>
            </w:rPr>
            <w:t xml:space="preserve"> </w:t>
          </w:r>
        </w:p>
      </w:tc>
    </w:tr>
  </w:tbl>
  <w:p w14:paraId="10C99F59" w14:textId="77777777" w:rsidR="0034382C" w:rsidRPr="007E0F33" w:rsidRDefault="0034382C" w:rsidP="007E0F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Nagwek1"/>
      <w:lvlText w:val="%1"/>
      <w:lvlJc w:val="left"/>
      <w:pPr>
        <w:tabs>
          <w:tab w:val="num" w:pos="0"/>
        </w:tabs>
        <w:ind w:left="432" w:hanging="432"/>
      </w:pPr>
      <w:rPr>
        <w:rFonts w:ascii="Symbol" w:hAnsi="Symbol" w:cs="Symbol"/>
        <w:b/>
        <w:sz w:val="24"/>
        <w:szCs w:val="24"/>
        <w:lang w:val="x-none" w:eastAsia="x-none" w:bidi="x-none"/>
      </w:rPr>
    </w:lvl>
    <w:lvl w:ilvl="1">
      <w:start w:val="1"/>
      <w:numFmt w:val="decimal"/>
      <w:pStyle w:val="Nagwek2"/>
      <w:lvlText w:val="%1.%2"/>
      <w:lvlJc w:val="left"/>
      <w:pPr>
        <w:tabs>
          <w:tab w:val="num" w:pos="0"/>
        </w:tabs>
        <w:ind w:left="576" w:hanging="576"/>
      </w:pPr>
      <w:rPr>
        <w:sz w:val="24"/>
        <w:szCs w:val="24"/>
      </w:rPr>
    </w:lvl>
    <w:lvl w:ilvl="2">
      <w:start w:val="1"/>
      <w:numFmt w:val="decimal"/>
      <w:pStyle w:val="Nagwek3"/>
      <w:lvlText w:val="%1.%2.%3"/>
      <w:lvlJc w:val="left"/>
      <w:pPr>
        <w:tabs>
          <w:tab w:val="num" w:pos="0"/>
        </w:tabs>
        <w:ind w:left="720" w:hanging="720"/>
      </w:pPr>
    </w:lvl>
    <w:lvl w:ilvl="3">
      <w:start w:val="1"/>
      <w:numFmt w:val="decimal"/>
      <w:pStyle w:val="Nagwek4"/>
      <w:lvlText w:val="%1.%2.%3.%4"/>
      <w:lvlJc w:val="left"/>
      <w:pPr>
        <w:tabs>
          <w:tab w:val="num" w:pos="0"/>
        </w:tabs>
        <w:ind w:left="864" w:hanging="864"/>
      </w:pPr>
    </w:lvl>
    <w:lvl w:ilvl="4">
      <w:start w:val="1"/>
      <w:numFmt w:val="decimal"/>
      <w:pStyle w:val="Nagwek5"/>
      <w:lvlText w:val="%1.%2.%3.%4.%5"/>
      <w:lvlJc w:val="left"/>
      <w:pPr>
        <w:tabs>
          <w:tab w:val="num" w:pos="0"/>
        </w:tabs>
        <w:ind w:left="1008" w:hanging="1008"/>
      </w:pPr>
    </w:lvl>
    <w:lvl w:ilvl="5">
      <w:start w:val="1"/>
      <w:numFmt w:val="decimal"/>
      <w:pStyle w:val="Nagwek6"/>
      <w:lvlText w:val="%1.%2.%3.%4.%5.%6"/>
      <w:lvlJc w:val="left"/>
      <w:pPr>
        <w:tabs>
          <w:tab w:val="num" w:pos="0"/>
        </w:tabs>
        <w:ind w:left="1152" w:hanging="1152"/>
      </w:pPr>
    </w:lvl>
    <w:lvl w:ilvl="6">
      <w:start w:val="1"/>
      <w:numFmt w:val="decimal"/>
      <w:pStyle w:val="Nagwek7"/>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0000002"/>
    <w:multiLevelType w:val="singleLevel"/>
    <w:tmpl w:val="00000002"/>
    <w:name w:val="WW8Num4"/>
    <w:lvl w:ilvl="0">
      <w:start w:val="854"/>
      <w:numFmt w:val="bullet"/>
      <w:pStyle w:val="Tekstkomentarza1"/>
      <w:lvlText w:val=""/>
      <w:lvlJc w:val="left"/>
      <w:pPr>
        <w:tabs>
          <w:tab w:val="num" w:pos="76"/>
        </w:tabs>
        <w:ind w:left="76" w:hanging="360"/>
      </w:pPr>
      <w:rPr>
        <w:rFonts w:ascii="Symbol" w:hAnsi="Symbol" w:cs="Symbol"/>
      </w:rPr>
    </w:lvl>
  </w:abstractNum>
  <w:abstractNum w:abstractNumId="2" w15:restartNumberingAfterBreak="0">
    <w:nsid w:val="00000003"/>
    <w:multiLevelType w:val="singleLevel"/>
    <w:tmpl w:val="00000003"/>
    <w:name w:val="WW8Num6"/>
    <w:lvl w:ilvl="0">
      <w:start w:val="1"/>
      <w:numFmt w:val="bullet"/>
      <w:pStyle w:val="listawypunktowana3"/>
      <w:lvlText w:val="-"/>
      <w:lvlJc w:val="left"/>
      <w:pPr>
        <w:tabs>
          <w:tab w:val="num" w:pos="170"/>
        </w:tabs>
        <w:ind w:left="170" w:hanging="170"/>
      </w:pPr>
      <w:rPr>
        <w:rFonts w:ascii="Times New Roman" w:hAnsi="Times New Roman" w:cs="Times New Roman"/>
        <w:b w:val="0"/>
        <w:i w:val="0"/>
      </w:rPr>
    </w:lvl>
  </w:abstractNum>
  <w:abstractNum w:abstractNumId="3" w15:restartNumberingAfterBreak="0">
    <w:nsid w:val="00000004"/>
    <w:multiLevelType w:val="singleLevel"/>
    <w:tmpl w:val="00000004"/>
    <w:name w:val="WW8Num7"/>
    <w:lvl w:ilvl="0">
      <w:start w:val="1"/>
      <w:numFmt w:val="bullet"/>
      <w:pStyle w:val="P0"/>
      <w:lvlText w:val=""/>
      <w:lvlJc w:val="left"/>
      <w:pPr>
        <w:tabs>
          <w:tab w:val="num" w:pos="851"/>
        </w:tabs>
        <w:ind w:left="851" w:hanging="851"/>
      </w:pPr>
      <w:rPr>
        <w:rFonts w:ascii="Symbol" w:hAnsi="Symbol" w:cs="Symbol"/>
      </w:rPr>
    </w:lvl>
  </w:abstractNum>
  <w:abstractNum w:abstractNumId="4" w15:restartNumberingAfterBreak="0">
    <w:nsid w:val="00000005"/>
    <w:multiLevelType w:val="multilevel"/>
    <w:tmpl w:val="00000005"/>
    <w:name w:val="WW8StyleNum"/>
    <w:lvl w:ilvl="0">
      <w:start w:val="1"/>
      <w:numFmt w:val="none"/>
      <w:pStyle w:val="wyliczany"/>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516186901">
    <w:abstractNumId w:val="0"/>
  </w:num>
  <w:num w:numId="2" w16cid:durableId="631790235">
    <w:abstractNumId w:val="1"/>
  </w:num>
  <w:num w:numId="3" w16cid:durableId="1422217761">
    <w:abstractNumId w:val="2"/>
  </w:num>
  <w:num w:numId="4" w16cid:durableId="1813014219">
    <w:abstractNumId w:val="3"/>
  </w:num>
  <w:num w:numId="5" w16cid:durableId="10834059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8"/>
  <w:hyphenationZone w:val="425"/>
  <w:defaultTableStyle w:val="Normalny"/>
  <w:drawingGridHorizontalSpacing w:val="11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6493"/>
    <w:rsid w:val="00001370"/>
    <w:rsid w:val="000161EC"/>
    <w:rsid w:val="000251FE"/>
    <w:rsid w:val="000264DC"/>
    <w:rsid w:val="000329DA"/>
    <w:rsid w:val="00043329"/>
    <w:rsid w:val="00051C48"/>
    <w:rsid w:val="00067A2B"/>
    <w:rsid w:val="000767B3"/>
    <w:rsid w:val="00092060"/>
    <w:rsid w:val="000A415F"/>
    <w:rsid w:val="000B6959"/>
    <w:rsid w:val="000B73F8"/>
    <w:rsid w:val="000C1E5C"/>
    <w:rsid w:val="000C6E90"/>
    <w:rsid w:val="000D0AB7"/>
    <w:rsid w:val="000E0AD5"/>
    <w:rsid w:val="000F2E9C"/>
    <w:rsid w:val="000F5BE1"/>
    <w:rsid w:val="00103594"/>
    <w:rsid w:val="00107E6F"/>
    <w:rsid w:val="00112E6C"/>
    <w:rsid w:val="00122B9B"/>
    <w:rsid w:val="00125917"/>
    <w:rsid w:val="0012605A"/>
    <w:rsid w:val="00135958"/>
    <w:rsid w:val="00151B8B"/>
    <w:rsid w:val="00157C0A"/>
    <w:rsid w:val="00157FBD"/>
    <w:rsid w:val="00175AF5"/>
    <w:rsid w:val="0019596D"/>
    <w:rsid w:val="001D0DF7"/>
    <w:rsid w:val="001D124B"/>
    <w:rsid w:val="001D1F15"/>
    <w:rsid w:val="001D5115"/>
    <w:rsid w:val="001D748E"/>
    <w:rsid w:val="001E1F80"/>
    <w:rsid w:val="001E27F2"/>
    <w:rsid w:val="001E29E0"/>
    <w:rsid w:val="001E5D9D"/>
    <w:rsid w:val="001E7FEA"/>
    <w:rsid w:val="001F541D"/>
    <w:rsid w:val="00212967"/>
    <w:rsid w:val="00236D0C"/>
    <w:rsid w:val="002375B2"/>
    <w:rsid w:val="00242FD0"/>
    <w:rsid w:val="002513AC"/>
    <w:rsid w:val="00252364"/>
    <w:rsid w:val="002566A8"/>
    <w:rsid w:val="00276AEC"/>
    <w:rsid w:val="002B3263"/>
    <w:rsid w:val="002B6496"/>
    <w:rsid w:val="002C5243"/>
    <w:rsid w:val="002F7764"/>
    <w:rsid w:val="00314DB3"/>
    <w:rsid w:val="0034382C"/>
    <w:rsid w:val="00346F77"/>
    <w:rsid w:val="003518E6"/>
    <w:rsid w:val="00354BD0"/>
    <w:rsid w:val="00367BC1"/>
    <w:rsid w:val="003705A1"/>
    <w:rsid w:val="003A37B2"/>
    <w:rsid w:val="003A4628"/>
    <w:rsid w:val="003A5838"/>
    <w:rsid w:val="003B0928"/>
    <w:rsid w:val="003C7068"/>
    <w:rsid w:val="003D528C"/>
    <w:rsid w:val="003E7E80"/>
    <w:rsid w:val="003F4285"/>
    <w:rsid w:val="004174B1"/>
    <w:rsid w:val="004248DE"/>
    <w:rsid w:val="0042773D"/>
    <w:rsid w:val="004378A7"/>
    <w:rsid w:val="004422B3"/>
    <w:rsid w:val="00442979"/>
    <w:rsid w:val="00453D79"/>
    <w:rsid w:val="00454F1F"/>
    <w:rsid w:val="004604EC"/>
    <w:rsid w:val="00463130"/>
    <w:rsid w:val="0047597B"/>
    <w:rsid w:val="004A3F5B"/>
    <w:rsid w:val="004C6B2E"/>
    <w:rsid w:val="004D6CD6"/>
    <w:rsid w:val="00504F03"/>
    <w:rsid w:val="00516272"/>
    <w:rsid w:val="005301C9"/>
    <w:rsid w:val="00572E98"/>
    <w:rsid w:val="00580B4B"/>
    <w:rsid w:val="00585E6B"/>
    <w:rsid w:val="005936BF"/>
    <w:rsid w:val="005942EC"/>
    <w:rsid w:val="00596BD7"/>
    <w:rsid w:val="005B2C44"/>
    <w:rsid w:val="005B3AF5"/>
    <w:rsid w:val="005B7AA0"/>
    <w:rsid w:val="005C7750"/>
    <w:rsid w:val="005E29B2"/>
    <w:rsid w:val="005F0C66"/>
    <w:rsid w:val="006063DF"/>
    <w:rsid w:val="0062097D"/>
    <w:rsid w:val="00630C6F"/>
    <w:rsid w:val="00632214"/>
    <w:rsid w:val="00636686"/>
    <w:rsid w:val="006501A3"/>
    <w:rsid w:val="00653642"/>
    <w:rsid w:val="006539EE"/>
    <w:rsid w:val="00653FE3"/>
    <w:rsid w:val="0068536F"/>
    <w:rsid w:val="006A3B7E"/>
    <w:rsid w:val="006B1CD7"/>
    <w:rsid w:val="006D3FB8"/>
    <w:rsid w:val="00714A19"/>
    <w:rsid w:val="0071717F"/>
    <w:rsid w:val="00734376"/>
    <w:rsid w:val="00747557"/>
    <w:rsid w:val="00771BED"/>
    <w:rsid w:val="00775F1C"/>
    <w:rsid w:val="00780B64"/>
    <w:rsid w:val="0079704A"/>
    <w:rsid w:val="007A3CE0"/>
    <w:rsid w:val="007A4E27"/>
    <w:rsid w:val="007B2F45"/>
    <w:rsid w:val="007C11B4"/>
    <w:rsid w:val="007D2511"/>
    <w:rsid w:val="007D3106"/>
    <w:rsid w:val="007E0F33"/>
    <w:rsid w:val="008002FD"/>
    <w:rsid w:val="00810B3B"/>
    <w:rsid w:val="00814FA4"/>
    <w:rsid w:val="008558EC"/>
    <w:rsid w:val="008730BB"/>
    <w:rsid w:val="00876E14"/>
    <w:rsid w:val="00891700"/>
    <w:rsid w:val="008B619B"/>
    <w:rsid w:val="008D101C"/>
    <w:rsid w:val="00902E92"/>
    <w:rsid w:val="00911970"/>
    <w:rsid w:val="00925397"/>
    <w:rsid w:val="0093451B"/>
    <w:rsid w:val="0093752B"/>
    <w:rsid w:val="00957F2B"/>
    <w:rsid w:val="009739C8"/>
    <w:rsid w:val="009A7D9F"/>
    <w:rsid w:val="009D471B"/>
    <w:rsid w:val="009D5571"/>
    <w:rsid w:val="009D5C3B"/>
    <w:rsid w:val="009D7A54"/>
    <w:rsid w:val="009E4718"/>
    <w:rsid w:val="009E606D"/>
    <w:rsid w:val="009E7815"/>
    <w:rsid w:val="009F011D"/>
    <w:rsid w:val="009F7A49"/>
    <w:rsid w:val="00A031CB"/>
    <w:rsid w:val="00A10573"/>
    <w:rsid w:val="00A33BFF"/>
    <w:rsid w:val="00A56915"/>
    <w:rsid w:val="00A60A34"/>
    <w:rsid w:val="00A647AB"/>
    <w:rsid w:val="00A93A30"/>
    <w:rsid w:val="00AA0C10"/>
    <w:rsid w:val="00AC42BF"/>
    <w:rsid w:val="00AE44FD"/>
    <w:rsid w:val="00B04216"/>
    <w:rsid w:val="00B11060"/>
    <w:rsid w:val="00B237DE"/>
    <w:rsid w:val="00B35CBE"/>
    <w:rsid w:val="00B35F1E"/>
    <w:rsid w:val="00B53346"/>
    <w:rsid w:val="00B57686"/>
    <w:rsid w:val="00B63A7B"/>
    <w:rsid w:val="00B92B9F"/>
    <w:rsid w:val="00B93BDF"/>
    <w:rsid w:val="00B963AA"/>
    <w:rsid w:val="00BA4778"/>
    <w:rsid w:val="00BA5B2F"/>
    <w:rsid w:val="00BD7451"/>
    <w:rsid w:val="00BE74B8"/>
    <w:rsid w:val="00BE79D0"/>
    <w:rsid w:val="00BF1DC8"/>
    <w:rsid w:val="00C3541B"/>
    <w:rsid w:val="00C44EB3"/>
    <w:rsid w:val="00C600AA"/>
    <w:rsid w:val="00C70F82"/>
    <w:rsid w:val="00C74DBE"/>
    <w:rsid w:val="00C75CEA"/>
    <w:rsid w:val="00C9029B"/>
    <w:rsid w:val="00C90FF6"/>
    <w:rsid w:val="00CE312D"/>
    <w:rsid w:val="00CE38AE"/>
    <w:rsid w:val="00CF0CDC"/>
    <w:rsid w:val="00CF6124"/>
    <w:rsid w:val="00D01C58"/>
    <w:rsid w:val="00D04F67"/>
    <w:rsid w:val="00D07453"/>
    <w:rsid w:val="00D102CB"/>
    <w:rsid w:val="00D1398D"/>
    <w:rsid w:val="00D140D4"/>
    <w:rsid w:val="00D14CA0"/>
    <w:rsid w:val="00D26493"/>
    <w:rsid w:val="00D47E4C"/>
    <w:rsid w:val="00D519EF"/>
    <w:rsid w:val="00D52B0D"/>
    <w:rsid w:val="00D532AF"/>
    <w:rsid w:val="00D55CB2"/>
    <w:rsid w:val="00D56ADD"/>
    <w:rsid w:val="00D6509D"/>
    <w:rsid w:val="00D72784"/>
    <w:rsid w:val="00D85102"/>
    <w:rsid w:val="00D97D0D"/>
    <w:rsid w:val="00DC3506"/>
    <w:rsid w:val="00DF5CFD"/>
    <w:rsid w:val="00E04375"/>
    <w:rsid w:val="00E10AE4"/>
    <w:rsid w:val="00E14E17"/>
    <w:rsid w:val="00E17831"/>
    <w:rsid w:val="00E25269"/>
    <w:rsid w:val="00E2578B"/>
    <w:rsid w:val="00E4463A"/>
    <w:rsid w:val="00E60BE5"/>
    <w:rsid w:val="00E62ECF"/>
    <w:rsid w:val="00E735C8"/>
    <w:rsid w:val="00E76B4F"/>
    <w:rsid w:val="00E86187"/>
    <w:rsid w:val="00E90466"/>
    <w:rsid w:val="00EA1091"/>
    <w:rsid w:val="00EA3D6A"/>
    <w:rsid w:val="00EC04FB"/>
    <w:rsid w:val="00EC092F"/>
    <w:rsid w:val="00ED3C23"/>
    <w:rsid w:val="00EE542A"/>
    <w:rsid w:val="00EE6D3B"/>
    <w:rsid w:val="00EF7C78"/>
    <w:rsid w:val="00F042AD"/>
    <w:rsid w:val="00F372D2"/>
    <w:rsid w:val="00F40085"/>
    <w:rsid w:val="00F42358"/>
    <w:rsid w:val="00FC41E8"/>
    <w:rsid w:val="00FD298E"/>
    <w:rsid w:val="00FE0455"/>
    <w:rsid w:val="00FE124B"/>
    <w:rsid w:val="00FF73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58B96A7"/>
  <w15:docId w15:val="{40155268-1383-4A06-A4F6-8CDFE65C3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300" w:lineRule="auto"/>
      <w:jc w:val="both"/>
    </w:pPr>
    <w:rPr>
      <w:rFonts w:ascii="Arial" w:hAnsi="Arial" w:cs="Arial"/>
      <w:sz w:val="22"/>
      <w:lang w:eastAsia="ar-SA"/>
    </w:rPr>
  </w:style>
  <w:style w:type="paragraph" w:styleId="Nagwek1">
    <w:name w:val="heading 1"/>
    <w:basedOn w:val="Normalny"/>
    <w:next w:val="Normalny"/>
    <w:qFormat/>
    <w:pPr>
      <w:keepNext/>
      <w:numPr>
        <w:numId w:val="1"/>
      </w:numPr>
      <w:spacing w:before="240" w:after="120"/>
      <w:outlineLvl w:val="0"/>
    </w:pPr>
    <w:rPr>
      <w:b/>
      <w:sz w:val="24"/>
      <w:szCs w:val="24"/>
    </w:rPr>
  </w:style>
  <w:style w:type="paragraph" w:styleId="Nagwek2">
    <w:name w:val="heading 2"/>
    <w:basedOn w:val="Normalny"/>
    <w:next w:val="Normalny"/>
    <w:qFormat/>
    <w:pPr>
      <w:numPr>
        <w:ilvl w:val="1"/>
        <w:numId w:val="1"/>
      </w:numPr>
      <w:spacing w:before="200" w:after="120" w:line="252" w:lineRule="auto"/>
      <w:jc w:val="left"/>
      <w:outlineLvl w:val="1"/>
    </w:pPr>
    <w:rPr>
      <w:b/>
      <w:sz w:val="24"/>
      <w:szCs w:val="24"/>
      <w:lang w:val="ru-RU"/>
    </w:rPr>
  </w:style>
  <w:style w:type="paragraph" w:styleId="Nagwek3">
    <w:name w:val="heading 3"/>
    <w:basedOn w:val="Normalny"/>
    <w:next w:val="Normalny"/>
    <w:qFormat/>
    <w:pPr>
      <w:keepNext/>
      <w:numPr>
        <w:ilvl w:val="2"/>
        <w:numId w:val="1"/>
      </w:numPr>
      <w:spacing w:before="240" w:after="60"/>
      <w:outlineLvl w:val="2"/>
    </w:pPr>
    <w:rPr>
      <w:b/>
    </w:rPr>
  </w:style>
  <w:style w:type="paragraph" w:styleId="Nagwek4">
    <w:name w:val="heading 4"/>
    <w:basedOn w:val="Normalny"/>
    <w:next w:val="Normalny"/>
    <w:qFormat/>
    <w:pPr>
      <w:keepNext/>
      <w:widowControl w:val="0"/>
      <w:numPr>
        <w:ilvl w:val="3"/>
        <w:numId w:val="1"/>
      </w:numPr>
      <w:tabs>
        <w:tab w:val="left" w:pos="851"/>
      </w:tabs>
      <w:spacing w:before="40" w:after="20"/>
      <w:textAlignment w:val="baseline"/>
      <w:outlineLvl w:val="3"/>
    </w:pPr>
    <w:rPr>
      <w:b/>
      <w:szCs w:val="24"/>
    </w:rPr>
  </w:style>
  <w:style w:type="paragraph" w:styleId="Nagwek5">
    <w:name w:val="heading 5"/>
    <w:basedOn w:val="Normalny"/>
    <w:next w:val="Normalny"/>
    <w:qFormat/>
    <w:pPr>
      <w:keepNext/>
      <w:numPr>
        <w:ilvl w:val="4"/>
        <w:numId w:val="1"/>
      </w:numPr>
      <w:jc w:val="left"/>
      <w:outlineLvl w:val="4"/>
    </w:pPr>
    <w:rPr>
      <w:szCs w:val="22"/>
      <w:lang w:val="ru-RU"/>
    </w:rPr>
  </w:style>
  <w:style w:type="paragraph" w:styleId="Nagwek6">
    <w:name w:val="heading 6"/>
    <w:basedOn w:val="Normalny"/>
    <w:next w:val="Normalny"/>
    <w:qFormat/>
    <w:pPr>
      <w:numPr>
        <w:ilvl w:val="5"/>
        <w:numId w:val="1"/>
      </w:numPr>
      <w:spacing w:before="240" w:after="60"/>
      <w:outlineLvl w:val="5"/>
    </w:pPr>
    <w:rPr>
      <w:bCs/>
      <w:szCs w:val="22"/>
    </w:rPr>
  </w:style>
  <w:style w:type="paragraph" w:styleId="Nagwek7">
    <w:name w:val="heading 7"/>
    <w:basedOn w:val="Normalny"/>
    <w:next w:val="Normalny"/>
    <w:qFormat/>
    <w:pPr>
      <w:numPr>
        <w:ilvl w:val="6"/>
        <w:numId w:val="1"/>
      </w:numPr>
      <w:spacing w:before="240" w:after="60"/>
      <w:outlineLvl w:val="6"/>
    </w:pPr>
    <w:rPr>
      <w:szCs w:val="24"/>
    </w:rPr>
  </w:style>
  <w:style w:type="paragraph" w:styleId="Nagwek8">
    <w:name w:val="heading 8"/>
    <w:basedOn w:val="Normalny"/>
    <w:next w:val="akapitZnak"/>
    <w:qFormat/>
    <w:pPr>
      <w:tabs>
        <w:tab w:val="left" w:pos="1440"/>
      </w:tabs>
      <w:spacing w:before="120" w:after="120" w:line="336" w:lineRule="auto"/>
      <w:ind w:left="1440" w:hanging="1440"/>
      <w:outlineLvl w:val="7"/>
    </w:pPr>
    <w:rPr>
      <w:b/>
      <w:sz w:val="20"/>
      <w:lang w:val="x-none"/>
    </w:rPr>
  </w:style>
  <w:style w:type="paragraph" w:styleId="Nagwek9">
    <w:name w:val="heading 9"/>
    <w:basedOn w:val="Normalny"/>
    <w:next w:val="Normalny"/>
    <w:qFormat/>
    <w:pPr>
      <w:tabs>
        <w:tab w:val="left" w:pos="1584"/>
      </w:tabs>
      <w:spacing w:before="240" w:after="60" w:line="288" w:lineRule="auto"/>
      <w:ind w:left="1584" w:hanging="1584"/>
      <w:outlineLvl w:val="8"/>
    </w:pPr>
    <w:rPr>
      <w:b/>
      <w:sz w:val="1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Pr>
      <w:rFonts w:ascii="Symbol" w:hAnsi="Symbol" w:cs="Symbol"/>
      <w:b/>
      <w:sz w:val="24"/>
      <w:szCs w:val="24"/>
      <w:lang w:val="x-none" w:eastAsia="x-none" w:bidi="x-none"/>
    </w:rPr>
  </w:style>
  <w:style w:type="character" w:customStyle="1" w:styleId="WW8Num3z1">
    <w:name w:val="WW8Num3z1"/>
    <w:rPr>
      <w:sz w:val="24"/>
      <w:szCs w:val="24"/>
    </w:rPr>
  </w:style>
  <w:style w:type="character" w:customStyle="1" w:styleId="WW8Num4z0">
    <w:name w:val="WW8Num4z0"/>
    <w:rPr>
      <w:rFonts w:ascii="Symbol" w:hAnsi="Symbol" w:cs="Symbol"/>
    </w:rPr>
  </w:style>
  <w:style w:type="character" w:customStyle="1" w:styleId="WW8Num5z0">
    <w:name w:val="WW8Num5z0"/>
    <w:rPr>
      <w:rFonts w:cs="Times New Roman"/>
    </w:rPr>
  </w:style>
  <w:style w:type="character" w:customStyle="1" w:styleId="WW8Num6z0">
    <w:name w:val="WW8Num6z0"/>
    <w:rPr>
      <w:rFonts w:ascii="Times New Roman" w:hAnsi="Times New Roman" w:cs="Times New Roman"/>
      <w:b w:val="0"/>
      <w:i w:val="0"/>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Domylnaczcionkaakapitu1">
    <w:name w:val="Domyślna czcionka akapitu1"/>
  </w:style>
  <w:style w:type="character" w:styleId="Numerstrony">
    <w:name w:val="page number"/>
    <w:basedOn w:val="Domylnaczcionkaakapitu1"/>
  </w:style>
  <w:style w:type="character" w:styleId="Hipercze">
    <w:name w:val="Hyperlink"/>
    <w:rPr>
      <w:color w:val="0000FF"/>
      <w:u w:val="single"/>
    </w:rPr>
  </w:style>
  <w:style w:type="character" w:customStyle="1" w:styleId="podstawowyZnak">
    <w:name w:val="podstawowy Znak"/>
    <w:rPr>
      <w:rFonts w:ascii="Arial" w:hAnsi="Arial" w:cs="Arial"/>
      <w:sz w:val="22"/>
      <w:szCs w:val="22"/>
      <w:lang w:val="pl-PL" w:eastAsia="ar-SA" w:bidi="ar-SA"/>
    </w:rPr>
  </w:style>
  <w:style w:type="character" w:customStyle="1" w:styleId="Styl11pt">
    <w:name w:val="Styl 11 pt"/>
    <w:rPr>
      <w:rFonts w:ascii="Arial" w:hAnsi="Arial" w:cs="Times New Roman"/>
      <w:sz w:val="20"/>
    </w:rPr>
  </w:style>
  <w:style w:type="character" w:customStyle="1" w:styleId="Tekstpodstawowy3Znak">
    <w:name w:val="Tekst podstawowy 3 Znak"/>
    <w:rPr>
      <w:rFonts w:ascii="Arial" w:eastAsia="Times New Roman" w:hAnsi="Arial" w:cs="Arial"/>
      <w:b/>
      <w:sz w:val="28"/>
    </w:rPr>
  </w:style>
  <w:style w:type="character" w:customStyle="1" w:styleId="akapitZnakZnakZnak">
    <w:name w:val="akapit Znak Znak Znak"/>
    <w:rPr>
      <w:rFonts w:ascii="Arial" w:eastAsia="Batang" w:hAnsi="Arial" w:cs="Arial"/>
      <w:sz w:val="24"/>
      <w:szCs w:val="24"/>
    </w:rPr>
  </w:style>
  <w:style w:type="character" w:customStyle="1" w:styleId="TekstkomentarzaZnak">
    <w:name w:val="Tekst komentarza Znak"/>
    <w:rPr>
      <w:rFonts w:ascii="Arial" w:hAnsi="Arial" w:cs="Arial"/>
      <w:lang w:val="x-none"/>
    </w:rPr>
  </w:style>
  <w:style w:type="character" w:styleId="Pogrubienie">
    <w:name w:val="Strong"/>
    <w:qFormat/>
    <w:rPr>
      <w:b/>
      <w:bCs/>
    </w:rPr>
  </w:style>
  <w:style w:type="character" w:customStyle="1" w:styleId="FontStyle119">
    <w:name w:val="Font Style119"/>
    <w:rPr>
      <w:rFonts w:ascii="Arial" w:hAnsi="Arial" w:cs="Arial"/>
      <w:color w:val="000000"/>
      <w:sz w:val="22"/>
      <w:szCs w:val="22"/>
    </w:rPr>
  </w:style>
  <w:style w:type="character" w:customStyle="1" w:styleId="Nagwek8Znak">
    <w:name w:val="Nagłówek 8 Znak"/>
    <w:rPr>
      <w:rFonts w:ascii="Arial" w:eastAsia="Times New Roman" w:hAnsi="Arial" w:cs="Arial"/>
      <w:b/>
    </w:rPr>
  </w:style>
  <w:style w:type="character" w:customStyle="1" w:styleId="Nagwek9Znak">
    <w:name w:val="Nagłówek 9 Znak"/>
    <w:rPr>
      <w:rFonts w:ascii="Arial" w:eastAsia="Times New Roman" w:hAnsi="Arial" w:cs="Arial"/>
      <w:b/>
      <w:sz w:val="18"/>
    </w:rPr>
  </w:style>
  <w:style w:type="character" w:customStyle="1" w:styleId="akapitZnakZnak">
    <w:name w:val="akapit Znak Znak"/>
    <w:rPr>
      <w:rFonts w:ascii="Arial" w:eastAsia="Times New Roman" w:hAnsi="Arial" w:cs="Arial"/>
    </w:rPr>
  </w:style>
  <w:style w:type="character" w:customStyle="1" w:styleId="hps">
    <w:name w:val="hps"/>
    <w:rPr>
      <w:rFonts w:cs="Times New Roman"/>
    </w:rPr>
  </w:style>
  <w:style w:type="character" w:customStyle="1" w:styleId="NagwekZnak">
    <w:name w:val="Nagłówek Znak"/>
    <w:rPr>
      <w:rFonts w:ascii="Arial" w:eastAsia="Times New Roman" w:hAnsi="Arial" w:cs="Arial"/>
      <w:sz w:val="22"/>
    </w:rPr>
  </w:style>
  <w:style w:type="character" w:customStyle="1" w:styleId="StopkaZnak">
    <w:name w:val="Stopka Znak"/>
    <w:rPr>
      <w:rFonts w:ascii="Arial" w:eastAsia="Times New Roman" w:hAnsi="Arial" w:cs="Arial"/>
      <w:sz w:val="22"/>
    </w:rPr>
  </w:style>
  <w:style w:type="character" w:customStyle="1" w:styleId="Odwoaniedokomentarza1">
    <w:name w:val="Odwołanie do komentarza1"/>
    <w:rPr>
      <w:sz w:val="16"/>
      <w:szCs w:val="16"/>
    </w:rPr>
  </w:style>
  <w:style w:type="character" w:customStyle="1" w:styleId="biggertext3">
    <w:name w:val="biggertext3"/>
    <w:rPr>
      <w:sz w:val="28"/>
      <w:szCs w:val="28"/>
    </w:rPr>
  </w:style>
  <w:style w:type="character" w:customStyle="1" w:styleId="TematkomentarzaZnak">
    <w:name w:val="Temat komentarza Znak"/>
    <w:rPr>
      <w:rFonts w:ascii="Arial" w:eastAsia="Times New Roman" w:hAnsi="Arial" w:cs="Arial"/>
      <w:b/>
      <w:bCs/>
      <w:lang w:val="x-none"/>
    </w:rPr>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Spistreci1">
    <w:name w:val="toc 1"/>
    <w:basedOn w:val="Normalny"/>
    <w:next w:val="Normalny"/>
    <w:pPr>
      <w:tabs>
        <w:tab w:val="left" w:pos="454"/>
        <w:tab w:val="right" w:leader="dot" w:pos="9356"/>
      </w:tabs>
      <w:spacing w:before="120" w:after="120" w:line="240" w:lineRule="auto"/>
      <w:ind w:left="454" w:hanging="454"/>
      <w:jc w:val="left"/>
    </w:pPr>
    <w:rPr>
      <w:b/>
      <w:bCs/>
      <w:sz w:val="20"/>
      <w:szCs w:val="22"/>
    </w:rPr>
  </w:style>
  <w:style w:type="paragraph" w:styleId="Spistreci2">
    <w:name w:val="toc 2"/>
    <w:basedOn w:val="Normalny"/>
    <w:next w:val="Normalny"/>
    <w:pPr>
      <w:tabs>
        <w:tab w:val="left" w:pos="1134"/>
        <w:tab w:val="right" w:leader="dot" w:pos="9356"/>
      </w:tabs>
      <w:spacing w:line="240" w:lineRule="auto"/>
      <w:ind w:left="1134" w:hanging="850"/>
      <w:jc w:val="left"/>
    </w:pPr>
    <w:rPr>
      <w:b/>
      <w:sz w:val="20"/>
    </w:rPr>
  </w:style>
  <w:style w:type="paragraph" w:styleId="Spistreci3">
    <w:name w:val="toc 3"/>
    <w:basedOn w:val="Normalny"/>
    <w:next w:val="Normalny"/>
    <w:pPr>
      <w:tabs>
        <w:tab w:val="left" w:pos="1134"/>
        <w:tab w:val="right" w:leader="dot" w:pos="9356"/>
      </w:tabs>
      <w:ind w:left="440"/>
    </w:pPr>
    <w:rPr>
      <w:b/>
      <w:sz w:val="20"/>
    </w:rPr>
  </w:style>
  <w:style w:type="paragraph" w:styleId="Spistreci4">
    <w:name w:val="toc 4"/>
    <w:basedOn w:val="Normalny"/>
    <w:next w:val="Normalny"/>
    <w:pPr>
      <w:tabs>
        <w:tab w:val="left" w:pos="1680"/>
        <w:tab w:val="right" w:leader="dot" w:pos="9356"/>
      </w:tabs>
      <w:ind w:left="660"/>
    </w:pPr>
    <w:rPr>
      <w:b/>
      <w:sz w:val="20"/>
    </w:rPr>
  </w:style>
  <w:style w:type="paragraph" w:styleId="Spistreci5">
    <w:name w:val="toc 5"/>
    <w:basedOn w:val="Normalny"/>
    <w:next w:val="Normalny"/>
    <w:pPr>
      <w:ind w:left="880"/>
    </w:pPr>
    <w:rPr>
      <w:sz w:val="20"/>
    </w:r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customStyle="1" w:styleId="podstawowy">
    <w:name w:val="podstawowy"/>
    <w:basedOn w:val="Tekstpodstawowy"/>
    <w:pPr>
      <w:spacing w:before="120" w:line="360" w:lineRule="auto"/>
    </w:pPr>
    <w:rPr>
      <w:rFonts w:eastAsia="Symbol"/>
      <w:szCs w:val="22"/>
    </w:rPr>
  </w:style>
  <w:style w:type="paragraph" w:styleId="Tekstdymka">
    <w:name w:val="Balloon Text"/>
    <w:basedOn w:val="Normalny"/>
    <w:rPr>
      <w:rFonts w:ascii="Tahoma" w:hAnsi="Tahoma" w:cs="Tahoma"/>
      <w:sz w:val="16"/>
      <w:szCs w:val="16"/>
    </w:rPr>
  </w:style>
  <w:style w:type="paragraph" w:styleId="Tekstpodstawowywcity">
    <w:name w:val="Body Text Indent"/>
    <w:basedOn w:val="Normalny"/>
    <w:pPr>
      <w:spacing w:after="120"/>
      <w:ind w:left="283"/>
    </w:pPr>
  </w:style>
  <w:style w:type="paragraph" w:styleId="Akapitzlist">
    <w:name w:val="List Paragraph"/>
    <w:basedOn w:val="Normalny"/>
    <w:qFormat/>
    <w:pPr>
      <w:spacing w:after="200" w:line="276" w:lineRule="auto"/>
      <w:ind w:left="720"/>
      <w:jc w:val="left"/>
    </w:pPr>
    <w:rPr>
      <w:rFonts w:ascii="Calibri" w:eastAsia="Calibri" w:hAnsi="Calibri" w:cs="Calibri"/>
      <w:szCs w:val="22"/>
    </w:rPr>
  </w:style>
  <w:style w:type="paragraph" w:customStyle="1" w:styleId="3ZnakZnakZnakZnakZnakZnakZnakZnakZnakZnakZnakZnakZnakZnakZnakZnakZnakZnak">
    <w:name w:val="3 Znak Znak Znak Znak Znak Znak Znak Znak Znak Znak Znak Znak Znak Znak Znak Znak Znak Znak"/>
    <w:basedOn w:val="Normalny"/>
    <w:pPr>
      <w:widowControl w:val="0"/>
      <w:spacing w:line="360" w:lineRule="atLeast"/>
      <w:textAlignment w:val="baseline"/>
    </w:pPr>
    <w:rPr>
      <w:rFonts w:ascii="Times New Roman" w:hAnsi="Times New Roman" w:cs="Times New Roman"/>
      <w:sz w:val="24"/>
      <w:szCs w:val="24"/>
    </w:rPr>
  </w:style>
  <w:style w:type="paragraph" w:customStyle="1" w:styleId="Tekstpodstawowy31">
    <w:name w:val="Tekst podstawowy 31"/>
    <w:basedOn w:val="Normalny"/>
    <w:pPr>
      <w:widowControl w:val="0"/>
      <w:spacing w:line="360" w:lineRule="auto"/>
      <w:jc w:val="center"/>
      <w:textAlignment w:val="baseline"/>
    </w:pPr>
    <w:rPr>
      <w:b/>
      <w:sz w:val="28"/>
      <w:lang w:val="x-none"/>
    </w:rPr>
  </w:style>
  <w:style w:type="paragraph" w:customStyle="1" w:styleId="akapitZnakZnak0">
    <w:name w:val="akapit Znak Znak"/>
    <w:basedOn w:val="Normalny"/>
    <w:pPr>
      <w:widowControl w:val="0"/>
      <w:spacing w:before="60" w:after="60" w:line="336" w:lineRule="auto"/>
      <w:textAlignment w:val="baseline"/>
    </w:pPr>
    <w:rPr>
      <w:rFonts w:eastAsia="Batang"/>
      <w:sz w:val="24"/>
      <w:szCs w:val="24"/>
      <w:lang w:val="x-none"/>
    </w:rPr>
  </w:style>
  <w:style w:type="paragraph" w:customStyle="1" w:styleId="Tekstkomentarza1">
    <w:name w:val="Tekst komentarza1"/>
    <w:basedOn w:val="Normalny"/>
    <w:pPr>
      <w:widowControl w:val="0"/>
      <w:numPr>
        <w:numId w:val="2"/>
      </w:numPr>
      <w:spacing w:line="360" w:lineRule="atLeast"/>
      <w:ind w:left="0" w:firstLine="0"/>
      <w:textAlignment w:val="baseline"/>
    </w:pPr>
    <w:rPr>
      <w:rFonts w:eastAsia="Symbol"/>
      <w:sz w:val="20"/>
      <w:lang w:val="x-none"/>
    </w:rPr>
  </w:style>
  <w:style w:type="paragraph" w:customStyle="1" w:styleId="akapitZnak">
    <w:name w:val="akapit Znak"/>
    <w:basedOn w:val="Normalny"/>
    <w:pPr>
      <w:widowControl w:val="0"/>
      <w:spacing w:before="60" w:after="60" w:line="336" w:lineRule="auto"/>
      <w:textAlignment w:val="baseline"/>
    </w:pPr>
    <w:rPr>
      <w:sz w:val="20"/>
      <w:lang w:val="x-none"/>
    </w:rPr>
  </w:style>
  <w:style w:type="paragraph" w:styleId="Spistreci6">
    <w:name w:val="toc 6"/>
    <w:basedOn w:val="Normalny"/>
    <w:next w:val="Normalny"/>
    <w:pPr>
      <w:widowControl w:val="0"/>
      <w:spacing w:line="360" w:lineRule="atLeast"/>
      <w:ind w:left="960"/>
      <w:jc w:val="left"/>
      <w:textAlignment w:val="baseline"/>
    </w:pPr>
    <w:rPr>
      <w:rFonts w:ascii="Times New Roman" w:eastAsia="Batang" w:hAnsi="Times New Roman" w:cs="Times New Roman"/>
      <w:sz w:val="20"/>
    </w:rPr>
  </w:style>
  <w:style w:type="paragraph" w:styleId="Spistreci7">
    <w:name w:val="toc 7"/>
    <w:basedOn w:val="Normalny"/>
    <w:next w:val="Normalny"/>
    <w:pPr>
      <w:widowControl w:val="0"/>
      <w:spacing w:line="360" w:lineRule="atLeast"/>
      <w:ind w:left="1200"/>
      <w:jc w:val="left"/>
      <w:textAlignment w:val="baseline"/>
    </w:pPr>
    <w:rPr>
      <w:rFonts w:ascii="Times New Roman" w:eastAsia="Batang" w:hAnsi="Times New Roman" w:cs="Times New Roman"/>
      <w:sz w:val="20"/>
    </w:rPr>
  </w:style>
  <w:style w:type="paragraph" w:styleId="Spistreci8">
    <w:name w:val="toc 8"/>
    <w:basedOn w:val="Normalny"/>
    <w:next w:val="Normalny"/>
    <w:pPr>
      <w:widowControl w:val="0"/>
      <w:spacing w:line="360" w:lineRule="atLeast"/>
      <w:ind w:left="1440"/>
      <w:jc w:val="left"/>
      <w:textAlignment w:val="baseline"/>
    </w:pPr>
    <w:rPr>
      <w:rFonts w:ascii="Times New Roman" w:eastAsia="Batang" w:hAnsi="Times New Roman" w:cs="Times New Roman"/>
      <w:sz w:val="20"/>
    </w:rPr>
  </w:style>
  <w:style w:type="paragraph" w:styleId="Spistreci9">
    <w:name w:val="toc 9"/>
    <w:basedOn w:val="Normalny"/>
    <w:next w:val="Normalny"/>
    <w:pPr>
      <w:widowControl w:val="0"/>
      <w:spacing w:line="360" w:lineRule="atLeast"/>
      <w:ind w:left="1680"/>
      <w:jc w:val="left"/>
      <w:textAlignment w:val="baseline"/>
    </w:pPr>
    <w:rPr>
      <w:rFonts w:ascii="Times New Roman" w:eastAsia="Batang" w:hAnsi="Times New Roman" w:cs="Times New Roman"/>
      <w:sz w:val="20"/>
    </w:rPr>
  </w:style>
  <w:style w:type="paragraph" w:customStyle="1" w:styleId="WW-akapitZnak">
    <w:name w:val="WW-akapit Znak"/>
    <w:basedOn w:val="Normalny"/>
    <w:pPr>
      <w:widowControl w:val="0"/>
      <w:spacing w:before="60" w:after="60" w:line="336" w:lineRule="auto"/>
      <w:textAlignment w:val="baseline"/>
    </w:pPr>
    <w:rPr>
      <w:sz w:val="20"/>
    </w:rPr>
  </w:style>
  <w:style w:type="paragraph" w:customStyle="1" w:styleId="tab">
    <w:name w:val="tab"/>
    <w:basedOn w:val="Normalny"/>
    <w:pPr>
      <w:widowControl w:val="0"/>
      <w:spacing w:before="60" w:after="60" w:line="360" w:lineRule="atLeast"/>
      <w:textAlignment w:val="baseline"/>
    </w:pPr>
    <w:rPr>
      <w:rFonts w:ascii="Brooklynpl" w:hAnsi="Brooklynpl" w:cs="Brooklynpl"/>
      <w:spacing w:val="-3"/>
      <w:sz w:val="20"/>
    </w:rPr>
  </w:style>
  <w:style w:type="paragraph" w:customStyle="1" w:styleId="wyliczany">
    <w:name w:val="wyliczany"/>
    <w:basedOn w:val="Normalny"/>
    <w:pPr>
      <w:keepLines/>
      <w:widowControl w:val="0"/>
      <w:numPr>
        <w:numId w:val="5"/>
      </w:numPr>
      <w:spacing w:after="40" w:line="276" w:lineRule="auto"/>
      <w:ind w:left="1134" w:hanging="567"/>
      <w:textAlignment w:val="baseline"/>
    </w:pPr>
    <w:rPr>
      <w:sz w:val="20"/>
    </w:rPr>
  </w:style>
  <w:style w:type="paragraph" w:customStyle="1" w:styleId="3ZnakZnakZnakZnakZnakZnakZnakZnakZnakZnakZnakZnakZnakZnakZnakZnakZnakZnakZnakZnakZnakZnakZnakZnak1">
    <w:name w:val="3 Znak Znak Znak Znak Znak Znak Znak Znak Znak Znak Znak Znak Znak Znak Znak Znak Znak Znak Znak Znak Znak Znak Znak Znak1"/>
    <w:basedOn w:val="Normalny"/>
    <w:pPr>
      <w:widowControl w:val="0"/>
      <w:spacing w:line="360" w:lineRule="atLeast"/>
      <w:textAlignment w:val="baseline"/>
    </w:pPr>
    <w:rPr>
      <w:rFonts w:ascii="Times New Roman" w:hAnsi="Times New Roman" w:cs="Times New Roman"/>
      <w:sz w:val="24"/>
      <w:szCs w:val="24"/>
    </w:rPr>
  </w:style>
  <w:style w:type="paragraph" w:customStyle="1" w:styleId="3ZnakZnakZnakZnakZnakZnakZnakZnakZnakZnakZnakZnakZnakZnakZnakZnakZnakZnakZnakZnakZnak1">
    <w:name w:val="3 Znak Znak Znak Znak Znak Znak Znak Znak Znak Znak Znak Znak Znak Znak Znak Znak Znak Znak Znak Znak Znak1"/>
    <w:basedOn w:val="Normalny"/>
    <w:pPr>
      <w:spacing w:line="240" w:lineRule="auto"/>
      <w:jc w:val="left"/>
    </w:pPr>
    <w:rPr>
      <w:rFonts w:ascii="Times New Roman" w:hAnsi="Times New Roman" w:cs="Times New Roman"/>
      <w:sz w:val="24"/>
      <w:szCs w:val="24"/>
    </w:rPr>
  </w:style>
  <w:style w:type="paragraph" w:customStyle="1" w:styleId="ZnakZnak2ZnakZnakZnakZnakZnakZnak">
    <w:name w:val="Znak Znak2 Znak Znak Znak Znak Znak Znak"/>
    <w:basedOn w:val="Normalny"/>
    <w:pPr>
      <w:spacing w:line="240" w:lineRule="auto"/>
      <w:jc w:val="left"/>
    </w:pPr>
    <w:rPr>
      <w:rFonts w:ascii="Times New Roman" w:hAnsi="Times New Roman" w:cs="Times New Roman"/>
      <w:sz w:val="24"/>
      <w:szCs w:val="24"/>
    </w:rPr>
  </w:style>
  <w:style w:type="paragraph" w:customStyle="1" w:styleId="3ZnakZnakZnakZnakZnakZnakZnakZnakZnakZnakZnakZnakZnakZnakZnakZnakZnakZnakZnakZnakZnakZnakZnakZnakZnakZnakZnak">
    <w:name w:val="3 Znak Znak Znak Znak Znak Znak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3ZnakZnakZnakZnakZnakZnakZnakZnakZnakZnakZnakZnakZnakZnakZnakZnakZnakZnakZnakZnakZnakZnakZnakZnak1ZnakZnakZnakZnakZnakZnakZnakZnakZnak">
    <w:name w:val="3 Znak Znak Znak Znak Znak Znak Znak Znak Znak Znak Znak Znak Znak Znak Znak Znak Znak Znak Znak Znak Znak Znak Znak Znak1 Znak Znak Znak Znak Znak Znak Znak Znak Znak"/>
    <w:basedOn w:val="Normalny"/>
    <w:pPr>
      <w:spacing w:line="240" w:lineRule="auto"/>
      <w:jc w:val="left"/>
    </w:pPr>
    <w:rPr>
      <w:rFonts w:ascii="Times New Roman" w:hAnsi="Times New Roman" w:cs="Times New Roman"/>
      <w:sz w:val="24"/>
      <w:szCs w:val="24"/>
    </w:rPr>
  </w:style>
  <w:style w:type="paragraph" w:customStyle="1" w:styleId="Opoletekst">
    <w:name w:val="Opole tekst"/>
    <w:basedOn w:val="Normalny"/>
    <w:pPr>
      <w:spacing w:before="60" w:line="240" w:lineRule="auto"/>
    </w:pPr>
    <w:rPr>
      <w:rFonts w:ascii="Times New Roman" w:hAnsi="Times New Roman" w:cs="Times New Roman"/>
    </w:rPr>
  </w:style>
  <w:style w:type="paragraph" w:customStyle="1" w:styleId="ZnakZnakZnakZnakZnakZnakZnakZnak">
    <w:name w:val="Znak Znak Znak Znak Znak Znak Znak Znak"/>
    <w:basedOn w:val="Normalny"/>
    <w:pPr>
      <w:spacing w:line="240" w:lineRule="auto"/>
      <w:jc w:val="left"/>
    </w:pPr>
    <w:rPr>
      <w:rFonts w:ascii="Times New Roman" w:hAnsi="Times New Roman" w:cs="Times New Roman"/>
      <w:sz w:val="24"/>
      <w:szCs w:val="24"/>
    </w:rPr>
  </w:style>
  <w:style w:type="paragraph" w:customStyle="1" w:styleId="ZnakZnakZnakZnakZnakZnakZnakZnakZnakZnakZnakCharCharZnakZnakZnakZnakZnakZnakZnakZnakZnakZnakZnakZnakZnakZnakZnakZnakZnak">
    <w:name w:val="Znak Znak Znak Znak Znak Znak Znak Znak Znak Znak Znak Char Char Znak Znak Znak Znak Znak Znak Znak Znak Znak Znak Znak Znak Znak Znak Znak Znak Znak"/>
    <w:basedOn w:val="Normalny"/>
    <w:pPr>
      <w:widowControl w:val="0"/>
      <w:spacing w:line="240" w:lineRule="auto"/>
      <w:jc w:val="left"/>
      <w:textAlignment w:val="baseline"/>
    </w:pPr>
    <w:rPr>
      <w:rFonts w:ascii="Times New Roman" w:hAnsi="Times New Roman" w:cs="Times New Roman"/>
      <w:sz w:val="24"/>
      <w:szCs w:val="24"/>
    </w:rPr>
  </w:style>
  <w:style w:type="paragraph" w:customStyle="1" w:styleId="ZnakZnakZnakZnakZnakZnakZnakZnakZnakZnakZnakZnakZnakZnak">
    <w:name w:val="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Tekstpodstawowy21">
    <w:name w:val="Tekst podstawowy 21"/>
    <w:basedOn w:val="Normalny"/>
    <w:pPr>
      <w:spacing w:after="120" w:line="480" w:lineRule="auto"/>
    </w:pPr>
  </w:style>
  <w:style w:type="paragraph" w:customStyle="1" w:styleId="listawypunktowana3">
    <w:name w:val="lista wypunktowana 3"/>
    <w:basedOn w:val="Normalny"/>
    <w:pPr>
      <w:widowControl w:val="0"/>
      <w:numPr>
        <w:numId w:val="3"/>
      </w:numPr>
      <w:spacing w:line="360" w:lineRule="auto"/>
    </w:pPr>
  </w:style>
  <w:style w:type="paragraph" w:customStyle="1" w:styleId="ZnakZnak2">
    <w:name w:val="Znak Znak2"/>
    <w:basedOn w:val="Normalny"/>
    <w:pPr>
      <w:widowControl w:val="0"/>
      <w:spacing w:line="240" w:lineRule="auto"/>
      <w:jc w:val="left"/>
      <w:textAlignment w:val="baseline"/>
    </w:pPr>
    <w:rPr>
      <w:rFonts w:ascii="Times New Roman" w:hAnsi="Times New Roman" w:cs="Times New Roman"/>
      <w:sz w:val="24"/>
      <w:szCs w:val="24"/>
    </w:rPr>
  </w:style>
  <w:style w:type="paragraph" w:customStyle="1" w:styleId="Ramki">
    <w:name w:val="Ramki"/>
    <w:basedOn w:val="Normalny"/>
    <w:pPr>
      <w:spacing w:line="288" w:lineRule="auto"/>
      <w:jc w:val="center"/>
    </w:pPr>
    <w:rPr>
      <w:rFonts w:ascii="Times New Roman" w:hAnsi="Times New Roman" w:cs="Times New Roman"/>
      <w:sz w:val="20"/>
    </w:rPr>
  </w:style>
  <w:style w:type="paragraph" w:customStyle="1" w:styleId="xl27">
    <w:name w:val="xl27"/>
    <w:basedOn w:val="Normalny"/>
    <w:pPr>
      <w:pBdr>
        <w:left w:val="single" w:sz="4" w:space="0" w:color="000000"/>
        <w:bottom w:val="single" w:sz="4" w:space="0" w:color="000000"/>
        <w:right w:val="single" w:sz="4" w:space="0" w:color="000000"/>
      </w:pBdr>
      <w:spacing w:before="100" w:after="100" w:line="240" w:lineRule="auto"/>
      <w:jc w:val="left"/>
    </w:pPr>
    <w:rPr>
      <w:sz w:val="16"/>
      <w:szCs w:val="16"/>
    </w:rPr>
  </w:style>
  <w:style w:type="paragraph" w:customStyle="1" w:styleId="E0">
    <w:name w:val="E0"/>
    <w:basedOn w:val="Normalny"/>
    <w:pPr>
      <w:spacing w:after="160" w:line="320" w:lineRule="atLeast"/>
    </w:pPr>
    <w:rPr>
      <w:lang w:val="de-DE"/>
    </w:rPr>
  </w:style>
  <w:style w:type="paragraph" w:customStyle="1" w:styleId="P0">
    <w:name w:val="P0"/>
    <w:basedOn w:val="Normalny"/>
    <w:pPr>
      <w:numPr>
        <w:numId w:val="4"/>
      </w:numPr>
      <w:spacing w:line="320" w:lineRule="atLeast"/>
      <w:ind w:left="567" w:hanging="567"/>
    </w:pPr>
    <w:rPr>
      <w:lang w:val="de-DE"/>
    </w:rPr>
  </w:style>
  <w:style w:type="paragraph" w:customStyle="1" w:styleId="akapit1-tekst">
    <w:name w:val="akapit 1 - tekst"/>
    <w:basedOn w:val="Normalny"/>
    <w:pPr>
      <w:overflowPunct w:val="0"/>
      <w:autoSpaceDE w:val="0"/>
      <w:spacing w:before="120" w:line="240" w:lineRule="auto"/>
      <w:ind w:left="567"/>
    </w:pPr>
    <w:rPr>
      <w:rFonts w:ascii="Times New Roman" w:hAnsi="Times New Roman" w:cs="Times New Roman"/>
      <w:sz w:val="24"/>
    </w:rPr>
  </w:style>
  <w:style w:type="paragraph" w:customStyle="1" w:styleId="Style26">
    <w:name w:val="Style26"/>
    <w:basedOn w:val="Normalny"/>
    <w:pPr>
      <w:widowControl w:val="0"/>
      <w:autoSpaceDE w:val="0"/>
      <w:spacing w:line="240" w:lineRule="auto"/>
      <w:jc w:val="left"/>
    </w:pPr>
    <w:rPr>
      <w:sz w:val="24"/>
      <w:szCs w:val="24"/>
    </w:rPr>
  </w:style>
  <w:style w:type="paragraph" w:customStyle="1" w:styleId="N0">
    <w:name w:val="N0"/>
    <w:basedOn w:val="Normalny"/>
    <w:pPr>
      <w:spacing w:line="320" w:lineRule="atLeast"/>
    </w:pPr>
    <w:rPr>
      <w:szCs w:val="22"/>
      <w:lang w:val="de-DE"/>
    </w:rPr>
  </w:style>
  <w:style w:type="paragraph" w:customStyle="1" w:styleId="Default">
    <w:name w:val="Default"/>
    <w:pPr>
      <w:suppressAutoHyphens/>
      <w:autoSpaceDE w:val="0"/>
    </w:pPr>
    <w:rPr>
      <w:color w:val="000000"/>
      <w:sz w:val="24"/>
      <w:szCs w:val="24"/>
      <w:lang w:eastAsia="ar-SA"/>
    </w:rPr>
  </w:style>
  <w:style w:type="paragraph" w:customStyle="1" w:styleId="ZnakZnak6ZnakZnakZnakZnakZnakZnakZnakZnakZnakZnakZnakZnakZnakZnakZnakZnakZnakZnakZnakZnakZnakZnak">
    <w:name w:val="Znak Znak6 Znak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ZnakZnakZnakZnakZnakZnakZnakZnakZnakZnakZnakZnak">
    <w:name w:val="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
    <w:name w:val="Znak Znak6 Znak Znak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Plandokumentu1">
    <w:name w:val="Plan dokumentu1"/>
    <w:basedOn w:val="Normalny"/>
    <w:pPr>
      <w:shd w:val="clear" w:color="auto" w:fill="000080"/>
    </w:pPr>
    <w:rPr>
      <w:rFonts w:ascii="Tahoma" w:hAnsi="Tahoma" w:cs="Tahoma"/>
      <w:sz w:val="20"/>
    </w:rPr>
  </w:style>
  <w:style w:type="paragraph" w:customStyle="1" w:styleId="ZnakZnak6ZnakZnakZnakZnakZnakZnakZnakZnakZnakZnakZnakZnakZnakZnakZnakZnakZnakZnakZnakZnakZnak">
    <w:name w:val="Znak Znak6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Listapunktowana42">
    <w:name w:val="Lista punktowana 42"/>
    <w:basedOn w:val="Normalny"/>
    <w:pPr>
      <w:tabs>
        <w:tab w:val="left" w:pos="1209"/>
      </w:tabs>
      <w:spacing w:line="240" w:lineRule="auto"/>
      <w:ind w:left="1209" w:hanging="360"/>
    </w:pPr>
    <w:rPr>
      <w:sz w:val="24"/>
      <w:szCs w:val="24"/>
    </w:rPr>
  </w:style>
  <w:style w:type="paragraph" w:customStyle="1" w:styleId="ZnakZnak6ZnakZnakZnakZnakZnakZnakZnakZnakZnakZnakZnakZnakZnakZnakZnakZnakZnakZnakZnakZnakZnakZnakZnakZnakZnak1ZnakZnakZnak">
    <w:name w:val="Znak Znak6 Znak Znak Znak Znak Znak Znak Znak Znak Znak Znak Znak Znak Znak Znak Znak Znak Znak Znak Znak Znak Znak Znak Znak Znak Znak1 Znak Znak Znak"/>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ZnakZnakZnakZnakZnak">
    <w:name w:val="Znak Znak6 Znak Znak Znak Znak Znak Znak Znak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ZnakZnak1">
    <w:name w:val="Znak Znak6 Znak Znak Znak Znak Znak Znak Znak Znak Znak Znak Znak Znak Znak Znak Znak Znak Znak Znak Znak Znak Znak Znak Znak Znak Znak1"/>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ZnakZnakZnak">
    <w:name w:val="Znak Znak6 Znak Znak Znak Znak Znak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Listapunktowana41">
    <w:name w:val="Lista punktowana 41"/>
    <w:basedOn w:val="Normalny"/>
    <w:pPr>
      <w:tabs>
        <w:tab w:val="left" w:pos="1209"/>
      </w:tabs>
      <w:spacing w:line="240" w:lineRule="auto"/>
      <w:ind w:left="1209" w:hanging="360"/>
    </w:pPr>
    <w:rPr>
      <w:sz w:val="24"/>
      <w:szCs w:val="24"/>
    </w:rPr>
  </w:style>
  <w:style w:type="paragraph" w:customStyle="1" w:styleId="ZnakZnak6ZnakZnakZnakZnakZnakZnakZnakZnakZnakZnakZnakZnakZnakZnakZnakZnakZnakZnakZnakZnakZnakZnakZnak1">
    <w:name w:val="Znak Znak6 Znak Znak Znak Znak Znak Znak Znak Znak Znak Znak Znak Znak Znak Znak Znak Znak Znak Znak Znak Znak Znak Znak Znak1"/>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1ZnakZnakZnakZnak">
    <w:name w:val="Znak Znak6 Znak Znak Znak Znak Znak Znak Znak Znak Znak Znak Znak Znak Znak Znak Znak Znak Znak Znak Znak Znak Znak Znak Znak1 Znak Znak Znak Znak"/>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ZnakZnak1ZnakZnak">
    <w:name w:val="Znak Znak6 Znak Znak Znak Znak Znak Znak Znak Znak Znak Znak Znak Znak Znak Znak Znak Znak Znak Znak Znak Znak Znak Znak Znak Znak Znak1 Znak Znak"/>
    <w:basedOn w:val="Normalny"/>
    <w:pPr>
      <w:spacing w:line="240" w:lineRule="auto"/>
      <w:jc w:val="left"/>
    </w:pPr>
    <w:rPr>
      <w:rFonts w:ascii="Times New Roman" w:hAnsi="Times New Roman" w:cs="Times New Roman"/>
      <w:sz w:val="24"/>
      <w:szCs w:val="24"/>
    </w:rPr>
  </w:style>
  <w:style w:type="paragraph" w:styleId="Tematkomentarza">
    <w:name w:val="annotation subject"/>
    <w:basedOn w:val="Tekstkomentarza1"/>
    <w:next w:val="Tekstkomentarza1"/>
    <w:pPr>
      <w:widowControl/>
      <w:numPr>
        <w:numId w:val="0"/>
      </w:numPr>
      <w:spacing w:line="300" w:lineRule="auto"/>
      <w:textAlignment w:val="auto"/>
    </w:pPr>
    <w:rPr>
      <w:rFonts w:eastAsia="Times New Roman"/>
      <w:b/>
      <w:bCs/>
    </w:rPr>
  </w:style>
  <w:style w:type="paragraph" w:customStyle="1" w:styleId="Tekstblokowy1">
    <w:name w:val="Tekst blokowy1"/>
    <w:basedOn w:val="Normalny"/>
    <w:pPr>
      <w:widowControl w:val="0"/>
      <w:spacing w:before="120" w:line="276" w:lineRule="auto"/>
      <w:ind w:left="1134" w:right="993"/>
      <w:jc w:val="center"/>
    </w:pPr>
    <w:rPr>
      <w:sz w:val="52"/>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table" w:styleId="Tabela-Siatka">
    <w:name w:val="Table Grid"/>
    <w:basedOn w:val="Standardowy"/>
    <w:uiPriority w:val="59"/>
    <w:rsid w:val="003C706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31">
    <w:name w:val="Tekst podstawowy wcięty 31"/>
    <w:basedOn w:val="Normalny"/>
    <w:rsid w:val="003C7068"/>
    <w:pPr>
      <w:spacing w:after="120" w:line="240" w:lineRule="auto"/>
      <w:ind w:left="283"/>
      <w:jc w:val="left"/>
    </w:pPr>
    <w:rPr>
      <w:rFonts w:ascii="Times New Roman" w:hAnsi="Times New Roman" w:cs="Times New Roman"/>
      <w:sz w:val="16"/>
      <w:szCs w:val="16"/>
      <w:lang w:val="x-none"/>
    </w:rPr>
  </w:style>
  <w:style w:type="character" w:customStyle="1" w:styleId="Nagwek3Znak1">
    <w:name w:val="Nagłówek 3 Znak1"/>
    <w:rsid w:val="00B35CBE"/>
    <w:rPr>
      <w:rFonts w:ascii="Arial" w:eastAsia="Calibri" w:hAnsi="Arial" w:cs="Arial"/>
      <w:bCs/>
      <w:lang w:val="pl-PL" w:eastAsia="ar-SA" w:bidi="ar-SA"/>
    </w:rPr>
  </w:style>
  <w:style w:type="character" w:styleId="Odwoaniedokomentarza">
    <w:name w:val="annotation reference"/>
    <w:uiPriority w:val="99"/>
    <w:semiHidden/>
    <w:unhideWhenUsed/>
    <w:rsid w:val="000A415F"/>
    <w:rPr>
      <w:sz w:val="16"/>
      <w:szCs w:val="16"/>
    </w:rPr>
  </w:style>
  <w:style w:type="paragraph" w:styleId="Tekstkomentarza">
    <w:name w:val="annotation text"/>
    <w:basedOn w:val="Normalny"/>
    <w:link w:val="TekstkomentarzaZnak1"/>
    <w:uiPriority w:val="99"/>
    <w:unhideWhenUsed/>
    <w:rsid w:val="000A415F"/>
    <w:rPr>
      <w:sz w:val="20"/>
    </w:rPr>
  </w:style>
  <w:style w:type="character" w:customStyle="1" w:styleId="TekstkomentarzaZnak1">
    <w:name w:val="Tekst komentarza Znak1"/>
    <w:link w:val="Tekstkomentarza"/>
    <w:uiPriority w:val="99"/>
    <w:rsid w:val="000A415F"/>
    <w:rPr>
      <w:rFonts w:ascii="Arial" w:hAnsi="Arial" w:cs="Arial"/>
      <w:lang w:val="pl-PL" w:eastAsia="ar-SA"/>
    </w:rPr>
  </w:style>
  <w:style w:type="paragraph" w:styleId="Poprawka">
    <w:name w:val="Revision"/>
    <w:hidden/>
    <w:uiPriority w:val="99"/>
    <w:semiHidden/>
    <w:rsid w:val="00C9029B"/>
    <w:rPr>
      <w:rFonts w:ascii="Arial" w:hAnsi="Arial" w:cs="Arial"/>
      <w:sz w:val="22"/>
      <w:lang w:eastAsia="ar-SA"/>
    </w:rPr>
  </w:style>
  <w:style w:type="paragraph" w:styleId="Tekstprzypisukocowego">
    <w:name w:val="endnote text"/>
    <w:basedOn w:val="Normalny"/>
    <w:link w:val="TekstprzypisukocowegoZnak"/>
    <w:uiPriority w:val="99"/>
    <w:semiHidden/>
    <w:unhideWhenUsed/>
    <w:rsid w:val="00780B64"/>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780B64"/>
    <w:rPr>
      <w:rFonts w:ascii="Arial" w:hAnsi="Arial" w:cs="Arial"/>
      <w:lang w:eastAsia="ar-SA"/>
    </w:rPr>
  </w:style>
  <w:style w:type="character" w:styleId="Odwoanieprzypisukocowego">
    <w:name w:val="endnote reference"/>
    <w:basedOn w:val="Domylnaczcionkaakapitu"/>
    <w:uiPriority w:val="99"/>
    <w:semiHidden/>
    <w:unhideWhenUsed/>
    <w:rsid w:val="00780B64"/>
    <w:rPr>
      <w:vertAlign w:val="superscript"/>
    </w:rPr>
  </w:style>
  <w:style w:type="paragraph" w:customStyle="1" w:styleId="Style25">
    <w:name w:val="Style25"/>
    <w:basedOn w:val="Normalny"/>
    <w:uiPriority w:val="99"/>
    <w:rsid w:val="0062097D"/>
    <w:pPr>
      <w:widowControl w:val="0"/>
      <w:suppressAutoHyphens w:val="0"/>
      <w:autoSpaceDE w:val="0"/>
      <w:autoSpaceDN w:val="0"/>
      <w:adjustRightInd w:val="0"/>
      <w:spacing w:line="662" w:lineRule="exact"/>
      <w:ind w:firstLine="475"/>
      <w:jc w:val="left"/>
    </w:pPr>
    <w:rPr>
      <w:rFonts w:ascii="Arial Narrow" w:eastAsiaTheme="minorEastAsia" w:hAnsi="Arial Narrow" w:cstheme="minorBidi"/>
      <w:sz w:val="24"/>
      <w:szCs w:val="24"/>
      <w:lang w:eastAsia="pl-PL"/>
    </w:rPr>
  </w:style>
  <w:style w:type="character" w:customStyle="1" w:styleId="FontStyle61">
    <w:name w:val="Font Style61"/>
    <w:basedOn w:val="Domylnaczcionkaakapitu"/>
    <w:uiPriority w:val="99"/>
    <w:rsid w:val="0062097D"/>
    <w:rPr>
      <w:rFonts w:ascii="Arial Narrow" w:hAnsi="Arial Narrow" w:cs="Arial Narrow"/>
      <w:b/>
      <w:bCs/>
      <w:sz w:val="24"/>
      <w:szCs w:val="24"/>
    </w:rPr>
  </w:style>
  <w:style w:type="paragraph" w:customStyle="1" w:styleId="Style36">
    <w:name w:val="Style36"/>
    <w:basedOn w:val="Normalny"/>
    <w:uiPriority w:val="99"/>
    <w:rsid w:val="0062097D"/>
    <w:pPr>
      <w:widowControl w:val="0"/>
      <w:suppressAutoHyphens w:val="0"/>
      <w:autoSpaceDE w:val="0"/>
      <w:autoSpaceDN w:val="0"/>
      <w:adjustRightInd w:val="0"/>
      <w:spacing w:line="240" w:lineRule="auto"/>
      <w:jc w:val="center"/>
    </w:pPr>
    <w:rPr>
      <w:rFonts w:ascii="Arial Narrow" w:eastAsiaTheme="minorEastAsia" w:hAnsi="Arial Narrow" w:cstheme="minorBidi"/>
      <w:sz w:val="24"/>
      <w:szCs w:val="24"/>
      <w:lang w:eastAsia="pl-PL"/>
    </w:rPr>
  </w:style>
  <w:style w:type="character" w:customStyle="1" w:styleId="FontStyle59">
    <w:name w:val="Font Style59"/>
    <w:basedOn w:val="Domylnaczcionkaakapitu"/>
    <w:uiPriority w:val="99"/>
    <w:rsid w:val="00B237DE"/>
    <w:rPr>
      <w:rFonts w:ascii="Arial Narrow" w:hAnsi="Arial Narrow" w:cs="Arial Narrow"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872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E27BED20A18434A823642CEE933E108" ma:contentTypeVersion="0" ma:contentTypeDescription="Utwórz nowy dokument." ma:contentTypeScope="" ma:versionID="4e46861117fa285ec05859fddb6ef422">
  <xsd:schema xmlns:xsd="http://www.w3.org/2001/XMLSchema" xmlns:xs="http://www.w3.org/2001/XMLSchema" xmlns:p="http://schemas.microsoft.com/office/2006/metadata/properties" targetNamespace="http://schemas.microsoft.com/office/2006/metadata/properties" ma:root="true" ma:fieldsID="a3c176fe6010bb7b34240016c9beab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8DE755-47F7-49AC-879C-BD5B6701EBE1}">
  <ds:schemaRefs>
    <ds:schemaRef ds:uri="http://schemas.openxmlformats.org/officeDocument/2006/bibliography"/>
  </ds:schemaRefs>
</ds:datastoreItem>
</file>

<file path=customXml/itemProps2.xml><?xml version="1.0" encoding="utf-8"?>
<ds:datastoreItem xmlns:ds="http://schemas.openxmlformats.org/officeDocument/2006/customXml" ds:itemID="{113B9228-42F4-4265-BDAF-EE0A8B2D0B4A}">
  <ds:schemaRefs>
    <ds:schemaRef ds:uri="http://schemas.microsoft.com/sharepoint/v3/contenttype/forms"/>
  </ds:schemaRefs>
</ds:datastoreItem>
</file>

<file path=customXml/itemProps3.xml><?xml version="1.0" encoding="utf-8"?>
<ds:datastoreItem xmlns:ds="http://schemas.openxmlformats.org/officeDocument/2006/customXml" ds:itemID="{9C67865E-F5C5-492B-A412-5251B3CFA8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05AEE74-6BAE-4309-AAD4-25DC7B4C5D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5</Pages>
  <Words>841</Words>
  <Characters>5047</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SIWZ</vt:lpstr>
    </vt:vector>
  </TitlesOfParts>
  <Company>PGNiG Serwis</Company>
  <LinksUpToDate>false</LinksUpToDate>
  <CharactersWithSpaces>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Jarosław JB. Bilski</dc:creator>
  <cp:keywords/>
  <cp:lastModifiedBy>Siemińska Karolina</cp:lastModifiedBy>
  <cp:revision>11</cp:revision>
  <cp:lastPrinted>2019-11-19T11:51:00Z</cp:lastPrinted>
  <dcterms:created xsi:type="dcterms:W3CDTF">2025-11-21T10:23:00Z</dcterms:created>
  <dcterms:modified xsi:type="dcterms:W3CDTF">2025-12-10T08:43:00Z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0x0101006E27BED20A18434A823642CEE933E108</vt:lpwstr>
  </property>
  <property fmtid="{D5CDD505-2E9C-101B-9397-08002B2CF9AE}" pid="3" name="IsMyDocuments">
    <vt:bool>true</vt:bool>
  </property>
  <property fmtid="{D5CDD505-2E9C-101B-9397-08002B2CF9AE}" pid="4" name="MSIP_Label_392ba641-f5c0-4b0b-b233-2c0b52c4ebb0_Enabled">
    <vt:lpwstr>True</vt:lpwstr>
  </property>
  <property fmtid="{D5CDD505-2E9C-101B-9397-08002B2CF9AE}" pid="5" name="MSIP_Label_392ba641-f5c0-4b0b-b233-2c0b52c4ebb0_SiteId">
    <vt:lpwstr>3e4cfd5a-58d7-4158-af8b-3cc59d2bc964</vt:lpwstr>
  </property>
  <property fmtid="{D5CDD505-2E9C-101B-9397-08002B2CF9AE}" pid="6" name="MSIP_Label_392ba641-f5c0-4b0b-b233-2c0b52c4ebb0_Owner">
    <vt:lpwstr>Michal.Szczepaniak@termika.pgnig.pl</vt:lpwstr>
  </property>
  <property fmtid="{D5CDD505-2E9C-101B-9397-08002B2CF9AE}" pid="7" name="MSIP_Label_392ba641-f5c0-4b0b-b233-2c0b52c4ebb0_SetDate">
    <vt:lpwstr>2020-10-09T08:52:45.8309746Z</vt:lpwstr>
  </property>
  <property fmtid="{D5CDD505-2E9C-101B-9397-08002B2CF9AE}" pid="8" name="MSIP_Label_392ba641-f5c0-4b0b-b233-2c0b52c4ebb0_Name">
    <vt:lpwstr>Publiczne</vt:lpwstr>
  </property>
  <property fmtid="{D5CDD505-2E9C-101B-9397-08002B2CF9AE}" pid="9" name="MSIP_Label_392ba641-f5c0-4b0b-b233-2c0b52c4ebb0_Application">
    <vt:lpwstr>Microsoft Azure Information Protection</vt:lpwstr>
  </property>
  <property fmtid="{D5CDD505-2E9C-101B-9397-08002B2CF9AE}" pid="10" name="MSIP_Label_392ba641-f5c0-4b0b-b233-2c0b52c4ebb0_ActionId">
    <vt:lpwstr>74b7839b-c813-484b-8789-a7ed28c59c3c</vt:lpwstr>
  </property>
  <property fmtid="{D5CDD505-2E9C-101B-9397-08002B2CF9AE}" pid="11" name="MSIP_Label_392ba641-f5c0-4b0b-b233-2c0b52c4ebb0_Extended_MSFT_Method">
    <vt:lpwstr>Automatic</vt:lpwstr>
  </property>
  <property fmtid="{D5CDD505-2E9C-101B-9397-08002B2CF9AE}" pid="12" name="Sensitivity">
    <vt:lpwstr>Publiczne</vt:lpwstr>
  </property>
</Properties>
</file>